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AF180" w14:textId="33E6EA15" w:rsidR="0093104F" w:rsidRPr="0093104F" w:rsidRDefault="0093104F" w:rsidP="0093104F">
      <w:pPr>
        <w:jc w:val="center"/>
        <w:rPr>
          <w:b/>
          <w:bCs/>
          <w:sz w:val="32"/>
          <w:szCs w:val="32"/>
        </w:rPr>
      </w:pPr>
      <w:r w:rsidRPr="0093104F">
        <w:rPr>
          <w:b/>
          <w:bCs/>
          <w:sz w:val="32"/>
          <w:szCs w:val="32"/>
        </w:rPr>
        <w:t xml:space="preserve">Lukas </w:t>
      </w:r>
      <w:proofErr w:type="spellStart"/>
      <w:r w:rsidRPr="0093104F">
        <w:rPr>
          <w:b/>
          <w:bCs/>
          <w:sz w:val="32"/>
          <w:szCs w:val="32"/>
        </w:rPr>
        <w:t>Pf</w:t>
      </w:r>
      <w:proofErr w:type="spellEnd"/>
      <w:r w:rsidRPr="0093104F">
        <w:rPr>
          <w:b/>
          <w:bCs/>
          <w:sz w:val="32"/>
          <w:szCs w:val="32"/>
        </w:rPr>
        <w:t xml:space="preserve"> 2</w:t>
      </w:r>
      <w:r w:rsidRPr="0093104F">
        <w:rPr>
          <w:b/>
          <w:bCs/>
          <w:sz w:val="32"/>
          <w:szCs w:val="32"/>
          <w:vertAlign w:val="superscript"/>
        </w:rPr>
        <w:t>e</w:t>
      </w:r>
      <w:r w:rsidRPr="0093104F">
        <w:rPr>
          <w:b/>
          <w:bCs/>
          <w:sz w:val="32"/>
          <w:szCs w:val="32"/>
        </w:rPr>
        <w:t xml:space="preserve"> groep campaign einde:</w:t>
      </w:r>
    </w:p>
    <w:p w14:paraId="3CAEF4BB" w14:textId="1EEF8041" w:rsidR="0093104F" w:rsidRDefault="0093104F"/>
    <w:p w14:paraId="6517FAAE" w14:textId="63F8C079" w:rsidR="0093104F" w:rsidRDefault="0093104F"/>
    <w:p w14:paraId="58FCC4F0" w14:textId="3C165A18" w:rsidR="0093104F" w:rsidRDefault="0093104F">
      <w:r>
        <w:t>Michel:</w:t>
      </w:r>
    </w:p>
    <w:p w14:paraId="408B24EF" w14:textId="3514B2FA" w:rsidR="0093104F" w:rsidRDefault="0093104F"/>
    <w:p w14:paraId="07CD5581" w14:textId="0C985329" w:rsidR="0093104F" w:rsidRDefault="0093104F" w:rsidP="0093104F">
      <w:pPr>
        <w:pStyle w:val="Lijstalinea"/>
        <w:numPr>
          <w:ilvl w:val="0"/>
          <w:numId w:val="27"/>
        </w:numPr>
      </w:pPr>
      <w:proofErr w:type="spellStart"/>
      <w:r>
        <w:t>Fused</w:t>
      </w:r>
      <w:proofErr w:type="spellEnd"/>
      <w:r>
        <w:t xml:space="preserve"> met </w:t>
      </w:r>
      <w:proofErr w:type="spellStart"/>
      <w:r>
        <w:t>statue</w:t>
      </w:r>
      <w:proofErr w:type="spellEnd"/>
      <w:r>
        <w:t xml:space="preserve"> voor de </w:t>
      </w:r>
      <w:proofErr w:type="spellStart"/>
      <w:r>
        <w:t>Arcane</w:t>
      </w:r>
      <w:proofErr w:type="spellEnd"/>
      <w:r>
        <w:t xml:space="preserve"> Academy.</w:t>
      </w:r>
    </w:p>
    <w:p w14:paraId="4ABB1480" w14:textId="59300FB0" w:rsidR="0093104F" w:rsidRDefault="0093104F" w:rsidP="0093104F">
      <w:pPr>
        <w:pStyle w:val="Lijstalinea"/>
        <w:numPr>
          <w:ilvl w:val="0"/>
          <w:numId w:val="27"/>
        </w:numPr>
      </w:pPr>
      <w:r>
        <w:t>Ziet alle tijd voor en na.</w:t>
      </w:r>
    </w:p>
    <w:p w14:paraId="23D6BFCF" w14:textId="1F0A62BB" w:rsidR="00BB0542" w:rsidRDefault="00BB0542" w:rsidP="0093104F">
      <w:pPr>
        <w:pStyle w:val="Lijstalinea"/>
        <w:numPr>
          <w:ilvl w:val="0"/>
          <w:numId w:val="27"/>
        </w:numPr>
      </w:pPr>
      <w:r>
        <w:t>Greg Voorhees had het geheim van tijddivinatie ontdekt. (Dit blijft geheim voor party)</w:t>
      </w:r>
    </w:p>
    <w:p w14:paraId="47AEBB34" w14:textId="4313F088" w:rsidR="0093104F" w:rsidRDefault="00B243EE" w:rsidP="0093104F">
      <w:pPr>
        <w:pStyle w:val="Lijstalinea"/>
        <w:numPr>
          <w:ilvl w:val="0"/>
          <w:numId w:val="27"/>
        </w:numPr>
      </w:pPr>
      <w:r>
        <w:t xml:space="preserve">Begrijpt nu wat z’n voorouder heeft gedaan. </w:t>
      </w:r>
      <w:proofErr w:type="spellStart"/>
      <w:r>
        <w:t>Yay</w:t>
      </w:r>
      <w:proofErr w:type="spellEnd"/>
      <w:r>
        <w:t xml:space="preserve"> heet voluit </w:t>
      </w:r>
      <w:proofErr w:type="spellStart"/>
      <w:r>
        <w:t>Yllum</w:t>
      </w:r>
      <w:proofErr w:type="spellEnd"/>
      <w:r>
        <w:t xml:space="preserve"> </w:t>
      </w:r>
      <w:proofErr w:type="spellStart"/>
      <w:r>
        <w:t>Anthonius</w:t>
      </w:r>
      <w:proofErr w:type="spellEnd"/>
      <w:r>
        <w:t xml:space="preserve"> </w:t>
      </w:r>
      <w:proofErr w:type="spellStart"/>
      <w:r>
        <w:t>Yackery</w:t>
      </w:r>
      <w:proofErr w:type="spellEnd"/>
      <w:r>
        <w:t xml:space="preserve"> Voorhees. Is een volle nazaat van Gregorius Voorhees, de wizard uit de </w:t>
      </w:r>
      <w:proofErr w:type="spellStart"/>
      <w:r>
        <w:t>tower</w:t>
      </w:r>
      <w:proofErr w:type="spellEnd"/>
      <w:r>
        <w:t xml:space="preserve"> uit z’n dromen.</w:t>
      </w:r>
    </w:p>
    <w:p w14:paraId="0885B66A" w14:textId="78DA429C" w:rsidR="000D5F1D" w:rsidRDefault="00B243EE" w:rsidP="000D5F1D">
      <w:pPr>
        <w:pStyle w:val="Lijstalinea"/>
        <w:numPr>
          <w:ilvl w:val="0"/>
          <w:numId w:val="27"/>
        </w:numPr>
      </w:pPr>
      <w:r>
        <w:t xml:space="preserve">Greg wilde met de tijd </w:t>
      </w:r>
      <w:proofErr w:type="spellStart"/>
      <w:r>
        <w:t>tinkeren</w:t>
      </w:r>
      <w:proofErr w:type="spellEnd"/>
      <w:r>
        <w:t xml:space="preserve"> om de </w:t>
      </w:r>
      <w:proofErr w:type="spellStart"/>
      <w:r>
        <w:t>Fall</w:t>
      </w:r>
      <w:proofErr w:type="spellEnd"/>
      <w:r>
        <w:t xml:space="preserve"> of </w:t>
      </w:r>
      <w:proofErr w:type="spellStart"/>
      <w:r>
        <w:t>Aroden</w:t>
      </w:r>
      <w:proofErr w:type="spellEnd"/>
      <w:r>
        <w:t xml:space="preserve"> ongedaan te maken. Dit werd hem ingefluisterd door een groep </w:t>
      </w:r>
      <w:proofErr w:type="spellStart"/>
      <w:r w:rsidR="000D5F1D">
        <w:t>Allgolthu’s</w:t>
      </w:r>
      <w:proofErr w:type="spellEnd"/>
      <w:r w:rsidR="000D5F1D">
        <w:t xml:space="preserve"> die weer wilden herrijzen als wereldheersers.</w:t>
      </w:r>
    </w:p>
    <w:p w14:paraId="0B28A14C" w14:textId="2F363224" w:rsidR="00BB0542" w:rsidRDefault="000D5F1D" w:rsidP="00BB0542">
      <w:pPr>
        <w:pStyle w:val="Lijstalinea"/>
        <w:numPr>
          <w:ilvl w:val="0"/>
          <w:numId w:val="27"/>
        </w:numPr>
      </w:pPr>
      <w:proofErr w:type="spellStart"/>
      <w:r>
        <w:t>Aroden</w:t>
      </w:r>
      <w:proofErr w:type="spellEnd"/>
      <w:r>
        <w:t xml:space="preserve"> zou nog steeds bestaan, maar in de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ergens. De </w:t>
      </w:r>
      <w:proofErr w:type="spellStart"/>
      <w:r>
        <w:t>Allgolthu</w:t>
      </w:r>
      <w:proofErr w:type="spellEnd"/>
      <w:r>
        <w:t xml:space="preserve"> zouden zich in plaats van hem </w:t>
      </w:r>
      <w:r w:rsidR="00BB0542">
        <w:t>manifesteren in zijn naam en zo de wereld overnemen.</w:t>
      </w:r>
    </w:p>
    <w:p w14:paraId="4D2E6ADD" w14:textId="2109540D" w:rsidR="00BB0542" w:rsidRDefault="00BB0542" w:rsidP="00BB0542">
      <w:pPr>
        <w:pStyle w:val="Lijstalinea"/>
        <w:numPr>
          <w:ilvl w:val="0"/>
          <w:numId w:val="27"/>
        </w:numPr>
      </w:pPr>
      <w:proofErr w:type="spellStart"/>
      <w:r>
        <w:t>Yay</w:t>
      </w:r>
      <w:proofErr w:type="spellEnd"/>
      <w:r>
        <w:t xml:space="preserve"> laat iedereen welke </w:t>
      </w:r>
      <w:proofErr w:type="spellStart"/>
      <w:r>
        <w:t>potentiele</w:t>
      </w:r>
      <w:proofErr w:type="spellEnd"/>
      <w:r>
        <w:t xml:space="preserve"> paden </w:t>
      </w:r>
      <w:proofErr w:type="spellStart"/>
      <w:r>
        <w:t>iedereen’s</w:t>
      </w:r>
      <w:proofErr w:type="spellEnd"/>
      <w:r>
        <w:t xml:space="preserve"> toekomst had kunnen bewandelen.</w:t>
      </w:r>
    </w:p>
    <w:p w14:paraId="7DEA435F" w14:textId="7CFDE8C3" w:rsidR="00F5166F" w:rsidRDefault="00F5166F" w:rsidP="00BB0542">
      <w:pPr>
        <w:pStyle w:val="Lijstalinea"/>
        <w:numPr>
          <w:ilvl w:val="0"/>
          <w:numId w:val="27"/>
        </w:numPr>
      </w:pPr>
      <w:r>
        <w:t xml:space="preserve">Voorhees </w:t>
      </w:r>
      <w:proofErr w:type="spellStart"/>
      <w:r>
        <w:t>foresaw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salvation</w:t>
      </w:r>
      <w:proofErr w:type="spellEnd"/>
      <w:r>
        <w:t xml:space="preserve"> was in </w:t>
      </w:r>
      <w:proofErr w:type="spellStart"/>
      <w:r>
        <w:t>Cayden’s</w:t>
      </w:r>
      <w:proofErr w:type="spellEnd"/>
      <w:r>
        <w:t xml:space="preserve"> </w:t>
      </w:r>
      <w:proofErr w:type="spellStart"/>
      <w:r>
        <w:t>odd</w:t>
      </w:r>
      <w:proofErr w:type="spellEnd"/>
      <w:r>
        <w:t xml:space="preserve"> </w:t>
      </w:r>
      <w:proofErr w:type="spellStart"/>
      <w:r>
        <w:t>farfetched</w:t>
      </w:r>
      <w:proofErr w:type="spellEnd"/>
      <w:r>
        <w:t xml:space="preserve"> plan of complete </w:t>
      </w:r>
      <w:proofErr w:type="spellStart"/>
      <w:r>
        <w:t>randomness</w:t>
      </w:r>
      <w:proofErr w:type="spellEnd"/>
      <w:r>
        <w:t xml:space="preserve">. But he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feared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random factor of </w:t>
      </w:r>
      <w:proofErr w:type="spellStart"/>
      <w:r>
        <w:t>it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he </w:t>
      </w:r>
      <w:proofErr w:type="spellStart"/>
      <w:r>
        <w:t>took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guide </w:t>
      </w:r>
      <w:proofErr w:type="spellStart"/>
      <w:r>
        <w:t>it</w:t>
      </w:r>
      <w:proofErr w:type="spellEnd"/>
      <w:r>
        <w:t xml:space="preserve"> a bit here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he </w:t>
      </w:r>
      <w:proofErr w:type="spellStart"/>
      <w:r>
        <w:t>could</w:t>
      </w:r>
      <w:proofErr w:type="spellEnd"/>
      <w:r>
        <w:t xml:space="preserve">. He </w:t>
      </w:r>
      <w:proofErr w:type="spellStart"/>
      <w:r>
        <w:t>got</w:t>
      </w:r>
      <w:proofErr w:type="spellEnd"/>
      <w:r>
        <w:t xml:space="preserve"> help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Devil</w:t>
      </w:r>
      <w:proofErr w:type="spellEnd"/>
      <w:r>
        <w:t xml:space="preserve"> of </w:t>
      </w:r>
      <w:proofErr w:type="spellStart"/>
      <w:r>
        <w:t>Asmodeus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Angel of </w:t>
      </w:r>
      <w:proofErr w:type="spellStart"/>
      <w:r w:rsidR="0031407C">
        <w:t>Iomedea</w:t>
      </w:r>
      <w:proofErr w:type="spellEnd"/>
      <w:r w:rsidR="0031407C">
        <w:t>.</w:t>
      </w:r>
    </w:p>
    <w:p w14:paraId="4A5A6DF8" w14:textId="17437B96" w:rsidR="0031407C" w:rsidRDefault="0031407C" w:rsidP="0031407C">
      <w:pPr>
        <w:pStyle w:val="Lijstalinea"/>
        <w:numPr>
          <w:ilvl w:val="0"/>
          <w:numId w:val="27"/>
        </w:numPr>
      </w:pPr>
      <w:proofErr w:type="spellStart"/>
      <w:r>
        <w:t>Their</w:t>
      </w:r>
      <w:proofErr w:type="spellEnd"/>
      <w:r>
        <w:t xml:space="preserve"> plan was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a </w:t>
      </w:r>
      <w:proofErr w:type="spellStart"/>
      <w:r>
        <w:t>group</w:t>
      </w:r>
      <w:proofErr w:type="spellEnd"/>
      <w:r>
        <w:t xml:space="preserve"> of </w:t>
      </w:r>
      <w:proofErr w:type="spellStart"/>
      <w:r>
        <w:t>heroes</w:t>
      </w:r>
      <w:proofErr w:type="spellEnd"/>
      <w:r>
        <w:t xml:space="preserve"> </w:t>
      </w:r>
      <w:proofErr w:type="spellStart"/>
      <w:r>
        <w:t>somewhere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most </w:t>
      </w:r>
      <w:proofErr w:type="spellStart"/>
      <w:r>
        <w:t>likely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ping on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divine</w:t>
      </w:r>
      <w:proofErr w:type="spellEnd"/>
      <w:r>
        <w:t xml:space="preserve"> radar </w:t>
      </w:r>
      <w:proofErr w:type="spellStart"/>
      <w:r>
        <w:t>and</w:t>
      </w:r>
      <w:proofErr w:type="spellEnd"/>
      <w:r>
        <w:t xml:space="preserve"> help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strong power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battle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Allgolthu’s</w:t>
      </w:r>
      <w:proofErr w:type="spellEnd"/>
      <w:r>
        <w:t xml:space="preserve">. He found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, but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perished</w:t>
      </w:r>
      <w:proofErr w:type="spellEnd"/>
      <w:r>
        <w:t xml:space="preserve"> or </w:t>
      </w:r>
      <w:proofErr w:type="spellStart"/>
      <w:r>
        <w:t>got</w:t>
      </w:r>
      <w:proofErr w:type="spellEnd"/>
      <w:r>
        <w:t xml:space="preserve"> </w:t>
      </w:r>
      <w:proofErr w:type="spellStart"/>
      <w:r>
        <w:t>subverted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way.</w:t>
      </w:r>
    </w:p>
    <w:p w14:paraId="1949BE10" w14:textId="5BFEF083" w:rsidR="0031407C" w:rsidRDefault="0031407C" w:rsidP="00BB0542">
      <w:pPr>
        <w:pStyle w:val="Lijstalinea"/>
        <w:numPr>
          <w:ilvl w:val="0"/>
          <w:numId w:val="27"/>
        </w:numPr>
      </w:pPr>
      <w:proofErr w:type="spellStart"/>
      <w:r>
        <w:t>Ultimately</w:t>
      </w:r>
      <w:proofErr w:type="spellEnd"/>
      <w:r>
        <w:t xml:space="preserve">, his actions </w:t>
      </w:r>
      <w:proofErr w:type="spellStart"/>
      <w:r>
        <w:t>backfired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his </w:t>
      </w:r>
      <w:proofErr w:type="spellStart"/>
      <w:r>
        <w:t>meddling</w:t>
      </w:r>
      <w:proofErr w:type="spellEnd"/>
      <w:r>
        <w:t xml:space="preserve"> was making </w:t>
      </w:r>
      <w:proofErr w:type="spellStart"/>
      <w:r>
        <w:t>continous</w:t>
      </w:r>
      <w:proofErr w:type="spellEnd"/>
      <w:r>
        <w:t xml:space="preserve"> new </w:t>
      </w:r>
      <w:proofErr w:type="spellStart"/>
      <w:r>
        <w:t>situations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made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worse</w:t>
      </w:r>
      <w:proofErr w:type="spellEnd"/>
      <w:r>
        <w:t xml:space="preserve"> over time.</w:t>
      </w:r>
      <w:r w:rsidR="00694CD4">
        <w:t xml:space="preserve"> The last </w:t>
      </w:r>
      <w:proofErr w:type="spellStart"/>
      <w:r w:rsidR="00694CD4">
        <w:t>surviving</w:t>
      </w:r>
      <w:proofErr w:type="spellEnd"/>
      <w:r w:rsidR="00694CD4">
        <w:t xml:space="preserve"> party member of </w:t>
      </w:r>
      <w:proofErr w:type="spellStart"/>
      <w:r w:rsidR="00694CD4">
        <w:t>one</w:t>
      </w:r>
      <w:proofErr w:type="spellEnd"/>
      <w:r w:rsidR="00694CD4">
        <w:t xml:space="preserve"> of these </w:t>
      </w:r>
      <w:proofErr w:type="spellStart"/>
      <w:r w:rsidR="00694CD4">
        <w:t>parties</w:t>
      </w:r>
      <w:proofErr w:type="spellEnd"/>
      <w:r w:rsidR="00694CD4">
        <w:t xml:space="preserve"> was </w:t>
      </w:r>
      <w:proofErr w:type="spellStart"/>
      <w:r w:rsidR="00694CD4">
        <w:t>speeding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</w:t>
      </w:r>
      <w:proofErr w:type="spellStart"/>
      <w:r w:rsidR="00694CD4">
        <w:t>Voorhees’s</w:t>
      </w:r>
      <w:proofErr w:type="spellEnd"/>
      <w:r w:rsidR="00694CD4">
        <w:t xml:space="preserve"> </w:t>
      </w:r>
      <w:proofErr w:type="spellStart"/>
      <w:r w:rsidR="00694CD4">
        <w:t>tower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</w:t>
      </w:r>
      <w:proofErr w:type="spellStart"/>
      <w:r w:rsidR="00694CD4">
        <w:t>tell</w:t>
      </w:r>
      <w:proofErr w:type="spellEnd"/>
      <w:r w:rsidR="00694CD4">
        <w:t xml:space="preserve"> </w:t>
      </w:r>
      <w:proofErr w:type="spellStart"/>
      <w:r w:rsidR="00694CD4">
        <w:t>him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stop as he was </w:t>
      </w:r>
      <w:proofErr w:type="spellStart"/>
      <w:r w:rsidR="00694CD4">
        <w:t>about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</w:t>
      </w:r>
      <w:r w:rsidR="00834E77">
        <w:t xml:space="preserve">break </w:t>
      </w:r>
      <w:proofErr w:type="spellStart"/>
      <w:r w:rsidR="00834E77">
        <w:t>spacetime</w:t>
      </w:r>
      <w:proofErr w:type="spellEnd"/>
      <w:r w:rsidR="00834E77">
        <w:t xml:space="preserve"> </w:t>
      </w:r>
      <w:proofErr w:type="spellStart"/>
      <w:r w:rsidR="00834E77">
        <w:t>with</w:t>
      </w:r>
      <w:proofErr w:type="spellEnd"/>
      <w:r w:rsidR="00834E77">
        <w:t xml:space="preserve"> his last resort.</w:t>
      </w:r>
    </w:p>
    <w:p w14:paraId="1D274C4B" w14:textId="642967E9" w:rsidR="0031407C" w:rsidRDefault="0031407C" w:rsidP="00BB0542">
      <w:pPr>
        <w:pStyle w:val="Lijstalinea"/>
        <w:numPr>
          <w:ilvl w:val="0"/>
          <w:numId w:val="27"/>
        </w:numPr>
      </w:pPr>
      <w:r>
        <w:t xml:space="preserve">In </w:t>
      </w:r>
      <w:proofErr w:type="spellStart"/>
      <w:r>
        <w:t>the</w:t>
      </w:r>
      <w:proofErr w:type="spellEnd"/>
      <w:r>
        <w:t xml:space="preserve"> end, Voorhees </w:t>
      </w:r>
      <w:proofErr w:type="spellStart"/>
      <w:r>
        <w:t>decided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take </w:t>
      </w:r>
      <w:proofErr w:type="spellStart"/>
      <w:r>
        <w:t>matters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his </w:t>
      </w:r>
      <w:proofErr w:type="spellStart"/>
      <w:r>
        <w:t>own</w:t>
      </w:r>
      <w:proofErr w:type="spellEnd"/>
      <w:r>
        <w:t xml:space="preserve"> hands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a </w:t>
      </w:r>
      <w:proofErr w:type="spellStart"/>
      <w:r>
        <w:t>clone</w:t>
      </w:r>
      <w:proofErr w:type="spellEnd"/>
      <w:r>
        <w:t xml:space="preserve"> of </w:t>
      </w:r>
      <w:proofErr w:type="spellStart"/>
      <w:r>
        <w:t>him</w:t>
      </w:r>
      <w:proofErr w:type="spellEnd"/>
      <w:r>
        <w:t xml:space="preserve"> in </w:t>
      </w:r>
      <w:proofErr w:type="spellStart"/>
      <w:r>
        <w:t>a</w:t>
      </w:r>
      <w:r w:rsidR="00694CD4">
        <w:t>n</w:t>
      </w:r>
      <w:proofErr w:type="spellEnd"/>
      <w:r w:rsidR="00694CD4">
        <w:t xml:space="preserve"> </w:t>
      </w:r>
      <w:proofErr w:type="spellStart"/>
      <w:r w:rsidR="00694CD4">
        <w:t>orphanage</w:t>
      </w:r>
      <w:proofErr w:type="spellEnd"/>
      <w:r w:rsidR="00694CD4">
        <w:t xml:space="preserve"> </w:t>
      </w:r>
      <w:proofErr w:type="spellStart"/>
      <w:r w:rsidR="00694CD4">
        <w:t>with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hope he </w:t>
      </w:r>
      <w:proofErr w:type="spellStart"/>
      <w:r w:rsidR="00694CD4">
        <w:t>would</w:t>
      </w:r>
      <w:proofErr w:type="spellEnd"/>
      <w:r w:rsidR="00694CD4">
        <w:t xml:space="preserve"> </w:t>
      </w:r>
      <w:proofErr w:type="spellStart"/>
      <w:r w:rsidR="00694CD4">
        <w:t>merge</w:t>
      </w:r>
      <w:proofErr w:type="spellEnd"/>
      <w:r w:rsidR="00694CD4">
        <w:t xml:space="preserve"> </w:t>
      </w:r>
      <w:proofErr w:type="spellStart"/>
      <w:r w:rsidR="00694CD4">
        <w:t>with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</w:t>
      </w:r>
      <w:proofErr w:type="spellStart"/>
      <w:r w:rsidR="00694CD4">
        <w:t>only</w:t>
      </w:r>
      <w:proofErr w:type="spellEnd"/>
      <w:r w:rsidR="00694CD4">
        <w:t xml:space="preserve"> party </w:t>
      </w:r>
      <w:proofErr w:type="spellStart"/>
      <w:r w:rsidR="00694CD4">
        <w:t>left</w:t>
      </w:r>
      <w:proofErr w:type="spellEnd"/>
      <w:r w:rsidR="00694CD4">
        <w:t xml:space="preserve"> </w:t>
      </w:r>
      <w:proofErr w:type="spellStart"/>
      <w:r w:rsidR="00694CD4">
        <w:t>with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</w:t>
      </w:r>
      <w:proofErr w:type="spellStart"/>
      <w:r w:rsidR="00694CD4">
        <w:t>potential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</w:t>
      </w:r>
      <w:proofErr w:type="spellStart"/>
      <w:r w:rsidR="00694CD4">
        <w:t>fight</w:t>
      </w:r>
      <w:proofErr w:type="spellEnd"/>
      <w:r w:rsidR="00694CD4">
        <w:t xml:space="preserve"> </w:t>
      </w:r>
      <w:proofErr w:type="spellStart"/>
      <w:r w:rsidR="00694CD4">
        <w:t>all</w:t>
      </w:r>
      <w:proofErr w:type="spellEnd"/>
      <w:r w:rsidR="00694CD4">
        <w:t xml:space="preserve"> </w:t>
      </w:r>
      <w:proofErr w:type="spellStart"/>
      <w:r w:rsidR="00694CD4">
        <w:t>this</w:t>
      </w:r>
      <w:proofErr w:type="spellEnd"/>
      <w:r w:rsidR="00694CD4">
        <w:t xml:space="preserve">. The angel </w:t>
      </w:r>
      <w:proofErr w:type="spellStart"/>
      <w:r w:rsidR="00694CD4">
        <w:t>and</w:t>
      </w:r>
      <w:proofErr w:type="spellEnd"/>
      <w:r w:rsidR="00694CD4">
        <w:t xml:space="preserve"> </w:t>
      </w:r>
      <w:proofErr w:type="spellStart"/>
      <w:r w:rsidR="00694CD4">
        <w:t>devil</w:t>
      </w:r>
      <w:proofErr w:type="spellEnd"/>
      <w:r w:rsidR="00694CD4">
        <w:t xml:space="preserve"> </w:t>
      </w:r>
      <w:proofErr w:type="spellStart"/>
      <w:r w:rsidR="00694CD4">
        <w:t>disagrees</w:t>
      </w:r>
      <w:proofErr w:type="spellEnd"/>
      <w:r w:rsidR="00694CD4">
        <w:t xml:space="preserve"> as </w:t>
      </w:r>
      <w:proofErr w:type="spellStart"/>
      <w:r w:rsidR="00694CD4">
        <w:t>this</w:t>
      </w:r>
      <w:proofErr w:type="spellEnd"/>
      <w:r w:rsidR="00694CD4">
        <w:t xml:space="preserve"> </w:t>
      </w:r>
      <w:proofErr w:type="spellStart"/>
      <w:r w:rsidR="00694CD4">
        <w:t>would</w:t>
      </w:r>
      <w:proofErr w:type="spellEnd"/>
      <w:r w:rsidR="00694CD4">
        <w:t xml:space="preserve"> </w:t>
      </w:r>
      <w:proofErr w:type="spellStart"/>
      <w:r w:rsidR="00694CD4">
        <w:t>need</w:t>
      </w:r>
      <w:proofErr w:type="spellEnd"/>
      <w:r w:rsidR="00694CD4">
        <w:t xml:space="preserve"> </w:t>
      </w:r>
      <w:proofErr w:type="spellStart"/>
      <w:r w:rsidR="00694CD4">
        <w:t>all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power of </w:t>
      </w:r>
      <w:proofErr w:type="spellStart"/>
      <w:r w:rsidR="00694CD4">
        <w:t>all</w:t>
      </w:r>
      <w:proofErr w:type="spellEnd"/>
      <w:r w:rsidR="00694CD4">
        <w:t xml:space="preserve"> </w:t>
      </w:r>
      <w:proofErr w:type="spellStart"/>
      <w:r w:rsidR="00694CD4">
        <w:t>three</w:t>
      </w:r>
      <w:proofErr w:type="spellEnd"/>
      <w:r w:rsidR="00694CD4">
        <w:t xml:space="preserve"> </w:t>
      </w:r>
      <w:proofErr w:type="spellStart"/>
      <w:r w:rsidR="00694CD4">
        <w:t>and</w:t>
      </w:r>
      <w:proofErr w:type="spellEnd"/>
      <w:r w:rsidR="00694CD4">
        <w:t xml:space="preserve"> </w:t>
      </w:r>
      <w:proofErr w:type="spellStart"/>
      <w:r w:rsidR="00694CD4">
        <w:t>would</w:t>
      </w:r>
      <w:proofErr w:type="spellEnd"/>
      <w:r w:rsidR="00694CD4">
        <w:t xml:space="preserve"> </w:t>
      </w:r>
      <w:proofErr w:type="spellStart"/>
      <w:r w:rsidR="00694CD4">
        <w:t>spell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end of </w:t>
      </w:r>
      <w:proofErr w:type="spellStart"/>
      <w:r w:rsidR="00694CD4">
        <w:t>them</w:t>
      </w:r>
      <w:proofErr w:type="spellEnd"/>
      <w:r w:rsidR="00694CD4">
        <w:t xml:space="preserve">. </w:t>
      </w:r>
      <w:proofErr w:type="spellStart"/>
      <w:r w:rsidR="00694CD4">
        <w:t>This</w:t>
      </w:r>
      <w:proofErr w:type="spellEnd"/>
      <w:r w:rsidR="00694CD4">
        <w:t xml:space="preserve"> </w:t>
      </w:r>
      <w:proofErr w:type="spellStart"/>
      <w:r w:rsidR="00694CD4">
        <w:t>turned</w:t>
      </w:r>
      <w:proofErr w:type="spellEnd"/>
      <w:r w:rsidR="00694CD4">
        <w:t xml:space="preserve"> </w:t>
      </w:r>
      <w:proofErr w:type="spellStart"/>
      <w:r w:rsidR="00694CD4">
        <w:t>into</w:t>
      </w:r>
      <w:proofErr w:type="spellEnd"/>
      <w:r w:rsidR="00694CD4">
        <w:t xml:space="preserve"> a </w:t>
      </w:r>
      <w:proofErr w:type="spellStart"/>
      <w:r w:rsidR="00694CD4">
        <w:t>fight</w:t>
      </w:r>
      <w:proofErr w:type="spellEnd"/>
      <w:r w:rsidR="00694CD4">
        <w:t xml:space="preserve">, </w:t>
      </w:r>
      <w:proofErr w:type="spellStart"/>
      <w:r w:rsidR="00694CD4">
        <w:t>wherein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</w:t>
      </w:r>
      <w:proofErr w:type="spellStart"/>
      <w:r w:rsidR="00694CD4">
        <w:t>tower</w:t>
      </w:r>
      <w:proofErr w:type="spellEnd"/>
      <w:r w:rsidR="00694CD4">
        <w:t xml:space="preserve"> </w:t>
      </w:r>
      <w:proofErr w:type="spellStart"/>
      <w:r w:rsidR="00694CD4">
        <w:t>exploded</w:t>
      </w:r>
      <w:proofErr w:type="spellEnd"/>
      <w:r w:rsidR="00694CD4">
        <w:t xml:space="preserve">, </w:t>
      </w:r>
      <w:proofErr w:type="spellStart"/>
      <w:r w:rsidR="00694CD4">
        <w:t>breaching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</w:t>
      </w:r>
      <w:proofErr w:type="spellStart"/>
      <w:r w:rsidR="00694CD4">
        <w:t>plane</w:t>
      </w:r>
      <w:proofErr w:type="spellEnd"/>
      <w:r w:rsidR="00694CD4">
        <w:t xml:space="preserve"> </w:t>
      </w:r>
      <w:proofErr w:type="spellStart"/>
      <w:r w:rsidR="00694CD4">
        <w:t>they</w:t>
      </w:r>
      <w:proofErr w:type="spellEnd"/>
      <w:r w:rsidR="00694CD4">
        <w:t xml:space="preserve"> </w:t>
      </w:r>
      <w:proofErr w:type="spellStart"/>
      <w:r w:rsidR="00694CD4">
        <w:t>were</w:t>
      </w:r>
      <w:proofErr w:type="spellEnd"/>
      <w:r w:rsidR="00694CD4">
        <w:t xml:space="preserve"> on </w:t>
      </w:r>
      <w:proofErr w:type="spellStart"/>
      <w:r w:rsidR="00694CD4">
        <w:t>and</w:t>
      </w:r>
      <w:proofErr w:type="spellEnd"/>
      <w:r w:rsidR="00694CD4">
        <w:t xml:space="preserve"> making </w:t>
      </w:r>
      <w:proofErr w:type="spellStart"/>
      <w:r w:rsidR="00694CD4">
        <w:t>it</w:t>
      </w:r>
      <w:proofErr w:type="spellEnd"/>
      <w:r w:rsidR="00694CD4">
        <w:t xml:space="preserve"> </w:t>
      </w:r>
      <w:proofErr w:type="spellStart"/>
      <w:r w:rsidR="00694CD4">
        <w:t>possible</w:t>
      </w:r>
      <w:proofErr w:type="spellEnd"/>
      <w:r w:rsidR="00694CD4">
        <w:t xml:space="preserve"> </w:t>
      </w:r>
      <w:proofErr w:type="spellStart"/>
      <w:r w:rsidR="00694CD4">
        <w:t>for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</w:t>
      </w:r>
      <w:proofErr w:type="spellStart"/>
      <w:r w:rsidR="00694CD4">
        <w:t>shards</w:t>
      </w:r>
      <w:proofErr w:type="spellEnd"/>
      <w:r w:rsidR="00694CD4">
        <w:t xml:space="preserve"> in </w:t>
      </w:r>
      <w:proofErr w:type="spellStart"/>
      <w:r w:rsidR="00694CD4">
        <w:t>the</w:t>
      </w:r>
      <w:proofErr w:type="spellEnd"/>
      <w:r w:rsidR="00694CD4">
        <w:t xml:space="preserve"> Golden halls </w:t>
      </w:r>
      <w:proofErr w:type="spellStart"/>
      <w:r w:rsidR="00694CD4">
        <w:t>fall</w:t>
      </w:r>
      <w:proofErr w:type="spellEnd"/>
      <w:r w:rsidR="00694CD4">
        <w:t xml:space="preserve"> </w:t>
      </w:r>
      <w:proofErr w:type="spellStart"/>
      <w:r w:rsidR="00694CD4">
        <w:t>through</w:t>
      </w:r>
      <w:proofErr w:type="spellEnd"/>
      <w:r w:rsidR="00694CD4">
        <w:t xml:space="preserve"> </w:t>
      </w:r>
      <w:proofErr w:type="spellStart"/>
      <w:r w:rsidR="00694CD4">
        <w:t>the</w:t>
      </w:r>
      <w:proofErr w:type="spellEnd"/>
      <w:r w:rsidR="00694CD4">
        <w:t xml:space="preserve"> cracks </w:t>
      </w:r>
      <w:proofErr w:type="spellStart"/>
      <w:r w:rsidR="00694CD4">
        <w:t>between</w:t>
      </w:r>
      <w:proofErr w:type="spellEnd"/>
      <w:r w:rsidR="00694CD4">
        <w:t xml:space="preserve"> </w:t>
      </w:r>
      <w:proofErr w:type="spellStart"/>
      <w:r w:rsidR="00694CD4">
        <w:t>planes</w:t>
      </w:r>
      <w:proofErr w:type="spellEnd"/>
      <w:r w:rsidR="00694CD4">
        <w:t xml:space="preserve"> </w:t>
      </w:r>
      <w:proofErr w:type="spellStart"/>
      <w:r w:rsidR="00694CD4">
        <w:t>to</w:t>
      </w:r>
      <w:proofErr w:type="spellEnd"/>
      <w:r w:rsidR="00694CD4">
        <w:t xml:space="preserve"> </w:t>
      </w:r>
      <w:proofErr w:type="spellStart"/>
      <w:r w:rsidR="00694CD4">
        <w:t>certain</w:t>
      </w:r>
      <w:proofErr w:type="spellEnd"/>
      <w:r w:rsidR="00694CD4">
        <w:t xml:space="preserve"> spots on </w:t>
      </w:r>
      <w:proofErr w:type="spellStart"/>
      <w:r w:rsidR="00694CD4">
        <w:t>the</w:t>
      </w:r>
      <w:proofErr w:type="spellEnd"/>
      <w:r w:rsidR="00694CD4">
        <w:t xml:space="preserve"> Prime </w:t>
      </w:r>
      <w:proofErr w:type="spellStart"/>
      <w:r w:rsidR="00694CD4">
        <w:t>material</w:t>
      </w:r>
      <w:proofErr w:type="spellEnd"/>
      <w:r w:rsidR="00694CD4">
        <w:t xml:space="preserve"> </w:t>
      </w:r>
      <w:proofErr w:type="spellStart"/>
      <w:r w:rsidR="00694CD4">
        <w:t>Plane</w:t>
      </w:r>
      <w:proofErr w:type="spellEnd"/>
      <w:r w:rsidR="00694CD4">
        <w:t xml:space="preserve">. </w:t>
      </w:r>
      <w:r w:rsidR="00834E77">
        <w:t xml:space="preserve">The blast </w:t>
      </w:r>
      <w:proofErr w:type="spellStart"/>
      <w:r w:rsidR="00834E77">
        <w:t>also</w:t>
      </w:r>
      <w:proofErr w:type="spellEnd"/>
      <w:r w:rsidR="00834E77">
        <w:t xml:space="preserve"> </w:t>
      </w:r>
      <w:proofErr w:type="spellStart"/>
      <w:r w:rsidR="00834E77">
        <w:t>took</w:t>
      </w:r>
      <w:proofErr w:type="spellEnd"/>
      <w:r w:rsidR="00834E77">
        <w:t xml:space="preserve"> out </w:t>
      </w:r>
      <w:proofErr w:type="spellStart"/>
      <w:r w:rsidR="00834E77">
        <w:t>this</w:t>
      </w:r>
      <w:proofErr w:type="spellEnd"/>
      <w:r w:rsidR="00834E77">
        <w:t xml:space="preserve"> last party member. </w:t>
      </w:r>
    </w:p>
    <w:p w14:paraId="4A748C49" w14:textId="46651E73" w:rsidR="00BB0542" w:rsidRDefault="00BB0542" w:rsidP="00BB0542"/>
    <w:p w14:paraId="304DF267" w14:textId="02AEE9AA" w:rsidR="00BB0542" w:rsidRDefault="00BB0542" w:rsidP="00BB0542">
      <w:proofErr w:type="spellStart"/>
      <w:r>
        <w:t>Loedie</w:t>
      </w:r>
      <w:proofErr w:type="spellEnd"/>
      <w:r>
        <w:t>:</w:t>
      </w:r>
    </w:p>
    <w:p w14:paraId="0B46C25A" w14:textId="349AB4E4" w:rsidR="00BB0542" w:rsidRDefault="00BB0542" w:rsidP="00BB0542"/>
    <w:p w14:paraId="2E1A5028" w14:textId="2E510845" w:rsidR="00BB0542" w:rsidRDefault="00BB0542" w:rsidP="00BB0542">
      <w:pPr>
        <w:pStyle w:val="Lijstalinea"/>
        <w:numPr>
          <w:ilvl w:val="0"/>
          <w:numId w:val="27"/>
        </w:numPr>
      </w:pPr>
      <w:proofErr w:type="spellStart"/>
      <w:r>
        <w:t>Arazni</w:t>
      </w:r>
      <w:proofErr w:type="spellEnd"/>
      <w:r>
        <w:t xml:space="preserve"> was </w:t>
      </w:r>
      <w:r w:rsidR="00AD2460">
        <w:t xml:space="preserve">verraden door </w:t>
      </w:r>
      <w:proofErr w:type="spellStart"/>
      <w:r w:rsidR="00AD2460">
        <w:t>Aroden</w:t>
      </w:r>
      <w:proofErr w:type="spellEnd"/>
      <w:r w:rsidR="00AD2460">
        <w:t xml:space="preserve"> die haar opofferden om te leren wat </w:t>
      </w:r>
      <w:proofErr w:type="spellStart"/>
      <w:r w:rsidR="00AD2460">
        <w:t>Tar-Baphon</w:t>
      </w:r>
      <w:proofErr w:type="spellEnd"/>
      <w:r w:rsidR="00AD2460">
        <w:t xml:space="preserve"> precies kon, zodat hij niet nog meer resources zou kwijt raken. De Knights of </w:t>
      </w:r>
      <w:proofErr w:type="spellStart"/>
      <w:r w:rsidR="00AD2460">
        <w:t>Ozem</w:t>
      </w:r>
      <w:proofErr w:type="spellEnd"/>
      <w:r w:rsidR="00AD2460">
        <w:t xml:space="preserve"> werden misleid om haar te binden in de </w:t>
      </w:r>
      <w:proofErr w:type="spellStart"/>
      <w:r w:rsidR="00AD2460">
        <w:t>final</w:t>
      </w:r>
      <w:proofErr w:type="spellEnd"/>
      <w:r w:rsidR="00AD2460">
        <w:t xml:space="preserve"> </w:t>
      </w:r>
      <w:proofErr w:type="spellStart"/>
      <w:r w:rsidR="00AD2460">
        <w:t>fight</w:t>
      </w:r>
      <w:proofErr w:type="spellEnd"/>
      <w:r w:rsidR="00AD2460">
        <w:t xml:space="preserve"> om te zorgen dat ze niet zou overlopen. Hierdoor was ze zwakker en kon TB haar verslaan.</w:t>
      </w:r>
    </w:p>
    <w:p w14:paraId="75B6F8FC" w14:textId="091C206B" w:rsidR="00AD2460" w:rsidRDefault="00AD2460" w:rsidP="00BB0542">
      <w:pPr>
        <w:pStyle w:val="Lijstalinea"/>
        <w:numPr>
          <w:ilvl w:val="0"/>
          <w:numId w:val="27"/>
        </w:numPr>
      </w:pPr>
      <w:proofErr w:type="spellStart"/>
      <w:r>
        <w:t>Iomedea</w:t>
      </w:r>
      <w:proofErr w:type="spellEnd"/>
      <w:r>
        <w:t xml:space="preserve"> </w:t>
      </w:r>
      <w:proofErr w:type="spellStart"/>
      <w:r>
        <w:t>knew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ascension</w:t>
      </w:r>
      <w:proofErr w:type="spellEnd"/>
      <w:r>
        <w:t xml:space="preserve">, but chose </w:t>
      </w:r>
      <w:proofErr w:type="spellStart"/>
      <w:r>
        <w:t>to</w:t>
      </w:r>
      <w:proofErr w:type="spellEnd"/>
      <w:r>
        <w:t xml:space="preserve"> stick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Aroden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of </w:t>
      </w:r>
      <w:proofErr w:type="spellStart"/>
      <w:r>
        <w:t>losing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spot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saw</w:t>
      </w:r>
      <w:proofErr w:type="spellEnd"/>
      <w:r>
        <w:t xml:space="preserve"> as </w:t>
      </w:r>
      <w:proofErr w:type="spellStart"/>
      <w:r>
        <w:t>essential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keep </w:t>
      </w:r>
      <w:proofErr w:type="spellStart"/>
      <w:r>
        <w:t>Aroden</w:t>
      </w:r>
      <w:proofErr w:type="spellEnd"/>
      <w:r>
        <w:t xml:space="preserve"> in check.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Aroden’s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, </w:t>
      </w:r>
      <w:proofErr w:type="spellStart"/>
      <w:r w:rsidR="007071F8">
        <w:t>she</w:t>
      </w:r>
      <w:proofErr w:type="spellEnd"/>
      <w:r w:rsidR="007071F8">
        <w:t xml:space="preserve"> </w:t>
      </w:r>
      <w:proofErr w:type="spellStart"/>
      <w:r w:rsidR="007071F8">
        <w:t>took</w:t>
      </w:r>
      <w:proofErr w:type="spellEnd"/>
      <w:r w:rsidR="007071F8">
        <w:t xml:space="preserve"> over </w:t>
      </w:r>
      <w:proofErr w:type="spellStart"/>
      <w:r w:rsidR="007071F8">
        <w:t>Arazni’s</w:t>
      </w:r>
      <w:proofErr w:type="spellEnd"/>
      <w:r w:rsidR="007071F8">
        <w:t xml:space="preserve"> domain in </w:t>
      </w:r>
      <w:proofErr w:type="spellStart"/>
      <w:r w:rsidR="007071F8">
        <w:t>guilt</w:t>
      </w:r>
      <w:proofErr w:type="spellEnd"/>
      <w:r w:rsidR="007071F8">
        <w:t xml:space="preserve"> </w:t>
      </w:r>
      <w:proofErr w:type="spellStart"/>
      <w:r w:rsidR="007071F8">
        <w:t>and</w:t>
      </w:r>
      <w:proofErr w:type="spellEnd"/>
      <w:r w:rsidR="007071F8">
        <w:t xml:space="preserve"> hope </w:t>
      </w:r>
      <w:proofErr w:type="spellStart"/>
      <w:r w:rsidR="007071F8">
        <w:t>to</w:t>
      </w:r>
      <w:proofErr w:type="spellEnd"/>
      <w:r w:rsidR="007071F8">
        <w:t xml:space="preserve"> make her </w:t>
      </w:r>
      <w:proofErr w:type="spellStart"/>
      <w:r w:rsidR="007071F8">
        <w:t>proud</w:t>
      </w:r>
      <w:proofErr w:type="spellEnd"/>
      <w:r w:rsidR="007071F8">
        <w:t xml:space="preserve"> </w:t>
      </w:r>
      <w:proofErr w:type="spellStart"/>
      <w:r w:rsidR="007071F8">
        <w:t>someday</w:t>
      </w:r>
      <w:proofErr w:type="spellEnd"/>
      <w:r w:rsidR="007071F8">
        <w:t>.</w:t>
      </w:r>
    </w:p>
    <w:p w14:paraId="1714518F" w14:textId="2A34B538" w:rsidR="007071F8" w:rsidRDefault="007071F8" w:rsidP="00BB0542">
      <w:pPr>
        <w:pStyle w:val="Lijstalinea"/>
        <w:numPr>
          <w:ilvl w:val="0"/>
          <w:numId w:val="27"/>
        </w:numPr>
      </w:pPr>
      <w:r>
        <w:t xml:space="preserve">Knights of </w:t>
      </w:r>
      <w:proofErr w:type="spellStart"/>
      <w:r>
        <w:t>Ozem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ready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march</w:t>
      </w:r>
      <w:proofErr w:type="spellEnd"/>
      <w:r>
        <w:t xml:space="preserve"> on Absalom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proclaim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Aroden</w:t>
      </w:r>
      <w:proofErr w:type="spellEnd"/>
      <w:r>
        <w:t xml:space="preserve"> was </w:t>
      </w:r>
      <w:proofErr w:type="spellStart"/>
      <w:r>
        <w:t>potentially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alive</w:t>
      </w:r>
      <w:proofErr w:type="spellEnd"/>
      <w:r>
        <w:t>.</w:t>
      </w:r>
    </w:p>
    <w:p w14:paraId="4318E8B4" w14:textId="59F57A47" w:rsidR="007071F8" w:rsidRDefault="007071F8" w:rsidP="00BB0542">
      <w:pPr>
        <w:pStyle w:val="Lijstalinea"/>
        <w:numPr>
          <w:ilvl w:val="0"/>
          <w:numId w:val="27"/>
        </w:numPr>
      </w:pPr>
      <w:proofErr w:type="spellStart"/>
      <w:r>
        <w:t>Your</w:t>
      </w:r>
      <w:proofErr w:type="spellEnd"/>
      <w:r>
        <w:t xml:space="preserve"> </w:t>
      </w:r>
      <w:proofErr w:type="spellStart"/>
      <w:r>
        <w:t>armies</w:t>
      </w:r>
      <w:proofErr w:type="spellEnd"/>
      <w:r>
        <w:t xml:space="preserve"> </w:t>
      </w:r>
      <w:proofErr w:type="spellStart"/>
      <w:r>
        <w:t>grew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sources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on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volunteers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travels</w:t>
      </w:r>
      <w:proofErr w:type="spellEnd"/>
      <w:r>
        <w:t xml:space="preserve">.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army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</w:t>
      </w:r>
      <w:proofErr w:type="spellStart"/>
      <w:r w:rsidR="00D70080">
        <w:t>Righteous</w:t>
      </w:r>
      <w:proofErr w:type="spellEnd"/>
      <w:r w:rsidR="00D70080">
        <w:t xml:space="preserve"> </w:t>
      </w:r>
      <w:proofErr w:type="spellStart"/>
      <w:r>
        <w:t>March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feared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respected</w:t>
      </w:r>
      <w:proofErr w:type="spellEnd"/>
      <w:r>
        <w:t xml:space="preserve"> </w:t>
      </w:r>
    </w:p>
    <w:p w14:paraId="21A9118A" w14:textId="77777777" w:rsidR="007071F8" w:rsidRDefault="007071F8" w:rsidP="00BB0542">
      <w:pPr>
        <w:pStyle w:val="Lijstalinea"/>
        <w:numPr>
          <w:ilvl w:val="0"/>
          <w:numId w:val="27"/>
        </w:numPr>
      </w:pPr>
    </w:p>
    <w:p w14:paraId="0EB4A971" w14:textId="43D518FC" w:rsidR="00BB0542" w:rsidRDefault="00BB0542" w:rsidP="00BB0542"/>
    <w:p w14:paraId="612C5995" w14:textId="7F7B6696" w:rsidR="00BB0542" w:rsidRDefault="00BB0542" w:rsidP="00BB0542">
      <w:r>
        <w:lastRenderedPageBreak/>
        <w:t>Lukas:</w:t>
      </w:r>
    </w:p>
    <w:p w14:paraId="3C1B8745" w14:textId="072148CC" w:rsidR="00BB0542" w:rsidRDefault="00BB0542" w:rsidP="00BB0542"/>
    <w:p w14:paraId="22F26EB6" w14:textId="46B06985" w:rsidR="00BB0542" w:rsidRDefault="007071F8" w:rsidP="00BB0542">
      <w:pPr>
        <w:pStyle w:val="Lijstalinea"/>
        <w:numPr>
          <w:ilvl w:val="0"/>
          <w:numId w:val="27"/>
        </w:numPr>
      </w:pPr>
      <w:proofErr w:type="spellStart"/>
      <w:r>
        <w:t>Embroiled</w:t>
      </w:r>
      <w:proofErr w:type="spellEnd"/>
      <w:r>
        <w:t xml:space="preserve"> in </w:t>
      </w:r>
      <w:proofErr w:type="spellStart"/>
      <w:r>
        <w:t>intrigue</w:t>
      </w:r>
      <w:proofErr w:type="spellEnd"/>
      <w:r>
        <w:t xml:space="preserve">, politics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underworld</w:t>
      </w:r>
      <w:proofErr w:type="spellEnd"/>
      <w:r>
        <w:t xml:space="preserve"> </w:t>
      </w:r>
      <w:proofErr w:type="spellStart"/>
      <w:r>
        <w:t>matters</w:t>
      </w:r>
      <w:proofErr w:type="spellEnd"/>
      <w:r>
        <w:t>.</w:t>
      </w:r>
    </w:p>
    <w:p w14:paraId="78CCE3DC" w14:textId="42E6512E" w:rsidR="007071F8" w:rsidRDefault="007071F8" w:rsidP="00BB0542">
      <w:pPr>
        <w:pStyle w:val="Lijstalinea"/>
        <w:numPr>
          <w:ilvl w:val="0"/>
          <w:numId w:val="27"/>
        </w:numPr>
      </w:pPr>
      <w:proofErr w:type="spellStart"/>
      <w:r>
        <w:t>Almost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scenarios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chose, has </w:t>
      </w:r>
      <w:proofErr w:type="spellStart"/>
      <w:r>
        <w:t>you</w:t>
      </w:r>
      <w:proofErr w:type="spellEnd"/>
      <w:r>
        <w:t xml:space="preserve"> die a </w:t>
      </w:r>
      <w:proofErr w:type="spellStart"/>
      <w:r>
        <w:t>fateful</w:t>
      </w:r>
      <w:proofErr w:type="spellEnd"/>
      <w:r>
        <w:t xml:space="preserve"> or sorry </w:t>
      </w:r>
      <w:proofErr w:type="spellStart"/>
      <w:r>
        <w:t>death</w:t>
      </w:r>
      <w:proofErr w:type="spellEnd"/>
      <w:r>
        <w:t>.</w:t>
      </w:r>
    </w:p>
    <w:p w14:paraId="18C52F00" w14:textId="72078040" w:rsidR="007071F8" w:rsidRDefault="007071F8" w:rsidP="00BB0542">
      <w:pPr>
        <w:pStyle w:val="Lijstalinea"/>
        <w:numPr>
          <w:ilvl w:val="0"/>
          <w:numId w:val="27"/>
        </w:numPr>
      </w:pPr>
      <w:r>
        <w:t xml:space="preserve">But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reincarnation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discover </w:t>
      </w:r>
      <w:proofErr w:type="spellStart"/>
      <w:r>
        <w:t>you</w:t>
      </w:r>
      <w:proofErr w:type="spellEnd"/>
      <w:r>
        <w:t xml:space="preserve"> are a half-</w:t>
      </w:r>
      <w:proofErr w:type="spellStart"/>
      <w:r>
        <w:t>child</w:t>
      </w:r>
      <w:proofErr w:type="spellEnd"/>
      <w:r>
        <w:t xml:space="preserve"> of </w:t>
      </w:r>
      <w:proofErr w:type="spellStart"/>
      <w:r w:rsidR="00755302">
        <w:t>Cayden</w:t>
      </w:r>
      <w:proofErr w:type="spellEnd"/>
      <w:r w:rsidR="00755302">
        <w:t xml:space="preserve">, </w:t>
      </w:r>
      <w:proofErr w:type="spellStart"/>
      <w:r w:rsidR="00755302">
        <w:t>and</w:t>
      </w:r>
      <w:proofErr w:type="spellEnd"/>
      <w:r w:rsidR="00755302">
        <w:t xml:space="preserve"> </w:t>
      </w:r>
      <w:proofErr w:type="spellStart"/>
      <w:r w:rsidR="00755302">
        <w:t>cannot</w:t>
      </w:r>
      <w:proofErr w:type="spellEnd"/>
      <w:r w:rsidR="00755302">
        <w:t xml:space="preserve"> die. Red Suzy is </w:t>
      </w:r>
      <w:proofErr w:type="spellStart"/>
      <w:r w:rsidR="00755302">
        <w:t>actually</w:t>
      </w:r>
      <w:proofErr w:type="spellEnd"/>
      <w:r w:rsidR="00755302">
        <w:t xml:space="preserve"> </w:t>
      </w:r>
      <w:proofErr w:type="spellStart"/>
      <w:r w:rsidR="00755302">
        <w:t>your</w:t>
      </w:r>
      <w:proofErr w:type="spellEnd"/>
      <w:r w:rsidR="00755302">
        <w:t xml:space="preserve"> sister, </w:t>
      </w:r>
      <w:proofErr w:type="spellStart"/>
      <w:r w:rsidR="00755302">
        <w:t>separated</w:t>
      </w:r>
      <w:proofErr w:type="spellEnd"/>
      <w:r w:rsidR="00755302">
        <w:t xml:space="preserve"> at </w:t>
      </w:r>
      <w:proofErr w:type="spellStart"/>
      <w:r w:rsidR="00755302">
        <w:t>birth</w:t>
      </w:r>
      <w:proofErr w:type="spellEnd"/>
      <w:r w:rsidR="00755302">
        <w:t xml:space="preserve">. </w:t>
      </w:r>
      <w:proofErr w:type="spellStart"/>
      <w:r w:rsidR="00755302">
        <w:t>Your</w:t>
      </w:r>
      <w:proofErr w:type="spellEnd"/>
      <w:r w:rsidR="00755302">
        <w:t xml:space="preserve"> </w:t>
      </w:r>
      <w:proofErr w:type="spellStart"/>
      <w:r w:rsidR="00755302">
        <w:t>mother</w:t>
      </w:r>
      <w:proofErr w:type="spellEnd"/>
      <w:r w:rsidR="00755302">
        <w:t xml:space="preserve"> was a happy go </w:t>
      </w:r>
      <w:proofErr w:type="spellStart"/>
      <w:r w:rsidR="00755302">
        <w:t>lucky</w:t>
      </w:r>
      <w:proofErr w:type="spellEnd"/>
      <w:r w:rsidR="00755302">
        <w:t xml:space="preserve"> </w:t>
      </w:r>
      <w:proofErr w:type="spellStart"/>
      <w:r w:rsidR="00755302">
        <w:t>dancer</w:t>
      </w:r>
      <w:proofErr w:type="spellEnd"/>
      <w:r w:rsidR="00755302">
        <w:t xml:space="preserve">/entertainer </w:t>
      </w:r>
      <w:proofErr w:type="spellStart"/>
      <w:r w:rsidR="00755302">
        <w:t>from</w:t>
      </w:r>
      <w:proofErr w:type="spellEnd"/>
      <w:r w:rsidR="00755302">
        <w:t xml:space="preserve"> </w:t>
      </w:r>
      <w:proofErr w:type="spellStart"/>
      <w:r w:rsidR="00755302">
        <w:t>the</w:t>
      </w:r>
      <w:proofErr w:type="spellEnd"/>
      <w:r w:rsidR="00755302">
        <w:t xml:space="preserve"> </w:t>
      </w:r>
      <w:proofErr w:type="spellStart"/>
      <w:r w:rsidR="00755302">
        <w:t>Puddles</w:t>
      </w:r>
      <w:proofErr w:type="spellEnd"/>
      <w:r w:rsidR="00755302">
        <w:t xml:space="preserve">, </w:t>
      </w:r>
      <w:proofErr w:type="spellStart"/>
      <w:r w:rsidR="00755302">
        <w:t>who</w:t>
      </w:r>
      <w:proofErr w:type="spellEnd"/>
      <w:r w:rsidR="00755302">
        <w:t xml:space="preserve"> </w:t>
      </w:r>
      <w:proofErr w:type="spellStart"/>
      <w:r w:rsidR="00755302">
        <w:t>unfortunately</w:t>
      </w:r>
      <w:proofErr w:type="spellEnd"/>
      <w:r w:rsidR="00755302">
        <w:t xml:space="preserve"> </w:t>
      </w:r>
      <w:proofErr w:type="spellStart"/>
      <w:r w:rsidR="00755302">
        <w:t>didn’t</w:t>
      </w:r>
      <w:proofErr w:type="spellEnd"/>
      <w:r w:rsidR="00755302">
        <w:t xml:space="preserve"> make </w:t>
      </w:r>
      <w:proofErr w:type="spellStart"/>
      <w:r w:rsidR="00755302">
        <w:t>it</w:t>
      </w:r>
      <w:proofErr w:type="spellEnd"/>
      <w:r w:rsidR="00755302">
        <w:t xml:space="preserve"> </w:t>
      </w:r>
      <w:proofErr w:type="spellStart"/>
      <w:r w:rsidR="00755302">
        <w:t>through</w:t>
      </w:r>
      <w:proofErr w:type="spellEnd"/>
      <w:r w:rsidR="00755302">
        <w:t xml:space="preserve"> </w:t>
      </w:r>
      <w:proofErr w:type="spellStart"/>
      <w:r w:rsidR="00755302">
        <w:t>childbirth</w:t>
      </w:r>
      <w:proofErr w:type="spellEnd"/>
      <w:r w:rsidR="00755302">
        <w:t>.</w:t>
      </w:r>
    </w:p>
    <w:p w14:paraId="24D01030" w14:textId="4E7A22DC" w:rsidR="00755302" w:rsidRDefault="00755302" w:rsidP="00BB0542">
      <w:pPr>
        <w:pStyle w:val="Lijstalinea"/>
        <w:numPr>
          <w:ilvl w:val="0"/>
          <w:numId w:val="27"/>
        </w:numPr>
      </w:pPr>
      <w:proofErr w:type="spellStart"/>
      <w:r>
        <w:t>Your</w:t>
      </w:r>
      <w:proofErr w:type="spellEnd"/>
      <w:r>
        <w:t xml:space="preserve"> </w:t>
      </w:r>
      <w:proofErr w:type="spellStart"/>
      <w:r>
        <w:t>dispute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Jaco leads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confrontation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McNamara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is Jaco’s god-</w:t>
      </w:r>
      <w:proofErr w:type="spellStart"/>
      <w:r>
        <w:t>uncle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resulted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back </w:t>
      </w:r>
      <w:proofErr w:type="spellStart"/>
      <w:r>
        <w:t>alley</w:t>
      </w:r>
      <w:proofErr w:type="spellEnd"/>
      <w:r>
        <w:t xml:space="preserve"> clashes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law-adjacent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in order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topple</w:t>
      </w:r>
      <w:proofErr w:type="spellEnd"/>
      <w:r>
        <w:t xml:space="preserve"> </w:t>
      </w:r>
      <w:proofErr w:type="spellStart"/>
      <w:r>
        <w:t>him</w:t>
      </w:r>
      <w:proofErr w:type="spellEnd"/>
      <w:r>
        <w:t>.</w:t>
      </w:r>
    </w:p>
    <w:p w14:paraId="3E983E32" w14:textId="101D2E6C" w:rsidR="00755302" w:rsidRDefault="005973FE" w:rsidP="00BB0542">
      <w:pPr>
        <w:pStyle w:val="Lijstalinea"/>
        <w:numPr>
          <w:ilvl w:val="0"/>
          <w:numId w:val="27"/>
        </w:numPr>
      </w:pPr>
      <w:r>
        <w:t xml:space="preserve">Through </w:t>
      </w:r>
      <w:proofErr w:type="spellStart"/>
      <w:r>
        <w:t>y</w:t>
      </w:r>
      <w:r w:rsidR="00755302">
        <w:t>our</w:t>
      </w:r>
      <w:proofErr w:type="spellEnd"/>
      <w:r w:rsidR="00755302">
        <w:t xml:space="preserve"> </w:t>
      </w:r>
      <w:proofErr w:type="spellStart"/>
      <w:r w:rsidR="00755302">
        <w:t>dealings</w:t>
      </w:r>
      <w:proofErr w:type="spellEnd"/>
      <w:r w:rsidR="00755302">
        <w:t xml:space="preserve"> </w:t>
      </w:r>
      <w:proofErr w:type="spellStart"/>
      <w:r w:rsidR="00755302">
        <w:t>with</w:t>
      </w:r>
      <w:proofErr w:type="spellEnd"/>
      <w:r w:rsidR="00755302">
        <w:t xml:space="preserve"> Lady </w:t>
      </w:r>
      <w:proofErr w:type="spellStart"/>
      <w:r w:rsidR="00755302">
        <w:t>Dary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first </w:t>
      </w:r>
      <w:proofErr w:type="spellStart"/>
      <w:r>
        <w:t>inadvertently</w:t>
      </w:r>
      <w:proofErr w:type="spellEnd"/>
      <w:r>
        <w:t xml:space="preserve"> help </w:t>
      </w:r>
      <w:proofErr w:type="spellStart"/>
      <w:r>
        <w:t>McNamara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secret</w:t>
      </w:r>
      <w:proofErr w:type="spellEnd"/>
      <w:r>
        <w:t xml:space="preserve"> </w:t>
      </w:r>
      <w:proofErr w:type="spellStart"/>
      <w:r>
        <w:t>stashes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kidnappings/</w:t>
      </w:r>
      <w:proofErr w:type="spellStart"/>
      <w:r>
        <w:t>robberies</w:t>
      </w:r>
      <w:proofErr w:type="spellEnd"/>
      <w:r>
        <w:t xml:space="preserve"> of his </w:t>
      </w:r>
      <w:proofErr w:type="spellStart"/>
      <w:r>
        <w:t>competitors</w:t>
      </w:r>
      <w:proofErr w:type="spellEnd"/>
      <w:r>
        <w:t xml:space="preserve">.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out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Dary’s</w:t>
      </w:r>
      <w:proofErr w:type="spellEnd"/>
      <w:r>
        <w:t xml:space="preserve"> </w:t>
      </w:r>
      <w:proofErr w:type="spellStart"/>
      <w:r>
        <w:t>allegiance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McNamara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is </w:t>
      </w:r>
      <w:proofErr w:type="spellStart"/>
      <w:r>
        <w:t>blackmailed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it.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kill</w:t>
      </w:r>
      <w:proofErr w:type="spellEnd"/>
      <w:r>
        <w:t xml:space="preserve"> her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go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McNamara</w:t>
      </w:r>
      <w:proofErr w:type="spellEnd"/>
      <w:r>
        <w:t xml:space="preserve">, or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reconcile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her </w:t>
      </w:r>
      <w:proofErr w:type="spellStart"/>
      <w:r>
        <w:t>and</w:t>
      </w:r>
      <w:proofErr w:type="spellEnd"/>
      <w:r>
        <w:t xml:space="preserve"> make her </w:t>
      </w:r>
      <w:proofErr w:type="spellStart"/>
      <w:r>
        <w:t>give</w:t>
      </w:r>
      <w:proofErr w:type="spellEnd"/>
      <w:r>
        <w:t xml:space="preserve"> up </w:t>
      </w:r>
      <w:proofErr w:type="spellStart"/>
      <w:r>
        <w:t>the</w:t>
      </w:r>
      <w:proofErr w:type="spellEnd"/>
      <w:r>
        <w:t xml:space="preserve"> blackmail </w:t>
      </w:r>
      <w:proofErr w:type="spellStart"/>
      <w:r>
        <w:t>thing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isn’t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McNamara’s</w:t>
      </w:r>
      <w:proofErr w:type="spellEnd"/>
      <w:r>
        <w:t xml:space="preserve"> control </w:t>
      </w:r>
      <w:proofErr w:type="spellStart"/>
      <w:r>
        <w:t>anymore</w:t>
      </w:r>
      <w:proofErr w:type="spellEnd"/>
      <w:r>
        <w:t xml:space="preserve">. Her blackmail </w:t>
      </w:r>
      <w:proofErr w:type="spellStart"/>
      <w:r>
        <w:t>thing</w:t>
      </w:r>
      <w:proofErr w:type="spellEnd"/>
      <w:r>
        <w:t xml:space="preserve"> is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let her </w:t>
      </w:r>
      <w:proofErr w:type="spellStart"/>
      <w:r>
        <w:t>family’s</w:t>
      </w:r>
      <w:proofErr w:type="spellEnd"/>
      <w:r>
        <w:t xml:space="preserve"> </w:t>
      </w:r>
      <w:proofErr w:type="spellStart"/>
      <w:r>
        <w:t>mansion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robbed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killed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family members of her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her </w:t>
      </w:r>
      <w:proofErr w:type="spellStart"/>
      <w:r>
        <w:t>exciled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cash </w:t>
      </w:r>
      <w:proofErr w:type="spellStart"/>
      <w:r>
        <w:t>and</w:t>
      </w:r>
      <w:proofErr w:type="spellEnd"/>
      <w:r>
        <w:t xml:space="preserve"> drugs </w:t>
      </w:r>
      <w:proofErr w:type="spellStart"/>
      <w:r>
        <w:t>to</w:t>
      </w:r>
      <w:proofErr w:type="spellEnd"/>
      <w:r>
        <w:t xml:space="preserve"> get out </w:t>
      </w:r>
      <w:proofErr w:type="spellStart"/>
      <w:r>
        <w:t>under</w:t>
      </w:r>
      <w:proofErr w:type="spellEnd"/>
      <w:r>
        <w:t xml:space="preserve"> her </w:t>
      </w:r>
      <w:proofErr w:type="spellStart"/>
      <w:r>
        <w:t>oppresive</w:t>
      </w:r>
      <w:proofErr w:type="spellEnd"/>
      <w:r>
        <w:t xml:space="preserve"> </w:t>
      </w:r>
      <w:proofErr w:type="spellStart"/>
      <w:r>
        <w:t>father</w:t>
      </w:r>
      <w:proofErr w:type="spellEnd"/>
      <w:r>
        <w:t>.</w:t>
      </w:r>
    </w:p>
    <w:p w14:paraId="4A8AAF6A" w14:textId="679D8522" w:rsidR="00F5166F" w:rsidRDefault="00F5166F" w:rsidP="00BB0542">
      <w:pPr>
        <w:pStyle w:val="Lijstalinea"/>
        <w:numPr>
          <w:ilvl w:val="0"/>
          <w:numId w:val="27"/>
        </w:numPr>
      </w:pPr>
      <w:proofErr w:type="spellStart"/>
      <w:r>
        <w:t>Cayden</w:t>
      </w:r>
      <w:proofErr w:type="spellEnd"/>
      <w:r>
        <w:t xml:space="preserve"> made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as a last resort wild card </w:t>
      </w:r>
      <w:proofErr w:type="spellStart"/>
      <w:r>
        <w:t>after</w:t>
      </w:r>
      <w:proofErr w:type="spellEnd"/>
      <w:r>
        <w:t xml:space="preserve"> he </w:t>
      </w:r>
      <w:proofErr w:type="spellStart"/>
      <w:r>
        <w:t>witnessed</w:t>
      </w:r>
      <w:proofErr w:type="spellEnd"/>
      <w:r>
        <w:t xml:space="preserve"> t</w:t>
      </w:r>
      <w:proofErr w:type="spellStart"/>
      <w:r>
        <w:t>he</w:t>
      </w:r>
      <w:proofErr w:type="spellEnd"/>
      <w:r>
        <w:t xml:space="preserve"> massacre in </w:t>
      </w:r>
      <w:proofErr w:type="spellStart"/>
      <w:r>
        <w:t>the</w:t>
      </w:r>
      <w:proofErr w:type="spellEnd"/>
      <w:r>
        <w:t xml:space="preserve"> Golden Halls. He </w:t>
      </w:r>
      <w:proofErr w:type="spellStart"/>
      <w:r>
        <w:t>figured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best way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a </w:t>
      </w:r>
      <w:proofErr w:type="spellStart"/>
      <w:r>
        <w:t>tightly</w:t>
      </w:r>
      <w:proofErr w:type="spellEnd"/>
      <w:r>
        <w:t xml:space="preserve"> </w:t>
      </w:r>
      <w:proofErr w:type="spellStart"/>
      <w:r>
        <w:t>orchestrated</w:t>
      </w:r>
      <w:proofErr w:type="spellEnd"/>
      <w:r>
        <w:t xml:space="preserve"> plan is </w:t>
      </w:r>
      <w:proofErr w:type="spellStart"/>
      <w:r>
        <w:t>to</w:t>
      </w:r>
      <w:proofErr w:type="spellEnd"/>
      <w:r>
        <w:t xml:space="preserve"> enter a </w:t>
      </w:r>
      <w:proofErr w:type="spellStart"/>
      <w:r>
        <w:t>completely</w:t>
      </w:r>
      <w:proofErr w:type="spellEnd"/>
      <w:r>
        <w:t xml:space="preserve"> </w:t>
      </w:r>
      <w:proofErr w:type="spellStart"/>
      <w:r>
        <w:t>unguided</w:t>
      </w:r>
      <w:proofErr w:type="spellEnd"/>
      <w:r>
        <w:t xml:space="preserve"> set of wildcards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. </w:t>
      </w:r>
    </w:p>
    <w:p w14:paraId="4DA35474" w14:textId="0DEBCEBE" w:rsidR="005973FE" w:rsidRDefault="005973FE" w:rsidP="005973FE"/>
    <w:p w14:paraId="2A671861" w14:textId="6A508957" w:rsidR="005973FE" w:rsidRDefault="005973FE" w:rsidP="005973FE">
      <w:r>
        <w:t>Maria:</w:t>
      </w:r>
    </w:p>
    <w:p w14:paraId="2EB1C418" w14:textId="74BC9F5D" w:rsidR="005973FE" w:rsidRDefault="005973FE" w:rsidP="005973FE"/>
    <w:p w14:paraId="033A9A0A" w14:textId="68289956" w:rsidR="005973FE" w:rsidRDefault="005973FE" w:rsidP="005973FE">
      <w:pPr>
        <w:pStyle w:val="Lijstalinea"/>
        <w:numPr>
          <w:ilvl w:val="0"/>
          <w:numId w:val="27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more </w:t>
      </w:r>
      <w:proofErr w:type="spellStart"/>
      <w:r>
        <w:t>and</w:t>
      </w:r>
      <w:proofErr w:type="spellEnd"/>
      <w:r>
        <w:t xml:space="preserve"> more in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nature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wild sides. The </w:t>
      </w:r>
      <w:proofErr w:type="spellStart"/>
      <w:r>
        <w:t>Desna</w:t>
      </w:r>
      <w:proofErr w:type="spellEnd"/>
      <w:r>
        <w:t xml:space="preserve"> side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becomes</w:t>
      </w:r>
      <w:proofErr w:type="spellEnd"/>
      <w:r>
        <w:t xml:space="preserve"> more in tune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  <w:proofErr w:type="spellStart"/>
      <w:r>
        <w:t>Bombastus</w:t>
      </w:r>
      <w:proofErr w:type="spellEnd"/>
      <w:r>
        <w:t xml:space="preserve"> </w:t>
      </w:r>
      <w:proofErr w:type="spellStart"/>
      <w:r w:rsidR="00477021">
        <w:t>develops</w:t>
      </w:r>
      <w:proofErr w:type="spellEnd"/>
      <w:r w:rsidR="00477021">
        <w:t xml:space="preserve"> </w:t>
      </w:r>
      <w:proofErr w:type="spellStart"/>
      <w:r w:rsidR="00477021">
        <w:t>into</w:t>
      </w:r>
      <w:proofErr w:type="spellEnd"/>
      <w:r w:rsidR="00477021">
        <w:t xml:space="preserve"> a </w:t>
      </w:r>
      <w:proofErr w:type="spellStart"/>
      <w:r w:rsidR="00477021">
        <w:t>fearsome</w:t>
      </w:r>
      <w:proofErr w:type="spellEnd"/>
      <w:r w:rsidR="00477021">
        <w:t xml:space="preserve"> form of </w:t>
      </w:r>
      <w:proofErr w:type="spellStart"/>
      <w:r w:rsidR="00477021">
        <w:t>battlecat</w:t>
      </w:r>
      <w:proofErr w:type="spellEnd"/>
      <w:r w:rsidR="00477021">
        <w:t xml:space="preserve"> </w:t>
      </w:r>
      <w:proofErr w:type="spellStart"/>
      <w:r w:rsidR="00477021">
        <w:t>and</w:t>
      </w:r>
      <w:proofErr w:type="spellEnd"/>
      <w:r w:rsidR="00477021">
        <w:t xml:space="preserve"> </w:t>
      </w:r>
      <w:proofErr w:type="spellStart"/>
      <w:r w:rsidR="00477021">
        <w:t>you</w:t>
      </w:r>
      <w:proofErr w:type="spellEnd"/>
      <w:r w:rsidR="00477021">
        <w:t xml:space="preserve"> </w:t>
      </w:r>
      <w:proofErr w:type="spellStart"/>
      <w:r w:rsidR="00477021">
        <w:t>yourself</w:t>
      </w:r>
      <w:proofErr w:type="spellEnd"/>
      <w:r w:rsidR="00477021">
        <w:t xml:space="preserve"> </w:t>
      </w:r>
      <w:proofErr w:type="spellStart"/>
      <w:r w:rsidR="00477021">
        <w:t>learn</w:t>
      </w:r>
      <w:proofErr w:type="spellEnd"/>
      <w:r w:rsidR="00477021">
        <w:t xml:space="preserve"> </w:t>
      </w:r>
      <w:proofErr w:type="spellStart"/>
      <w:r w:rsidR="00477021">
        <w:t>to</w:t>
      </w:r>
      <w:proofErr w:type="spellEnd"/>
      <w:r w:rsidR="00477021">
        <w:t xml:space="preserve"> change </w:t>
      </w:r>
      <w:proofErr w:type="spellStart"/>
      <w:r w:rsidR="00477021">
        <w:t>into</w:t>
      </w:r>
      <w:proofErr w:type="spellEnd"/>
      <w:r w:rsidR="00477021">
        <w:t xml:space="preserve"> </w:t>
      </w:r>
      <w:proofErr w:type="spellStart"/>
      <w:r w:rsidR="00477021">
        <w:t>several</w:t>
      </w:r>
      <w:proofErr w:type="spellEnd"/>
      <w:r w:rsidR="00477021">
        <w:t xml:space="preserve"> different monster </w:t>
      </w:r>
      <w:proofErr w:type="spellStart"/>
      <w:r w:rsidR="00477021">
        <w:t>forms</w:t>
      </w:r>
      <w:proofErr w:type="spellEnd"/>
      <w:r w:rsidR="00477021">
        <w:t xml:space="preserve"> </w:t>
      </w:r>
      <w:proofErr w:type="spellStart"/>
      <w:r w:rsidR="00477021">
        <w:t>if</w:t>
      </w:r>
      <w:proofErr w:type="spellEnd"/>
      <w:r w:rsidR="00477021">
        <w:t xml:space="preserve"> </w:t>
      </w:r>
      <w:proofErr w:type="spellStart"/>
      <w:r w:rsidR="00477021">
        <w:t>needed</w:t>
      </w:r>
      <w:proofErr w:type="spellEnd"/>
      <w:r w:rsidR="00477021">
        <w:t>.</w:t>
      </w:r>
    </w:p>
    <w:p w14:paraId="788F6449" w14:textId="223B242C" w:rsidR="00477021" w:rsidRDefault="00477021" w:rsidP="005973FE">
      <w:pPr>
        <w:pStyle w:val="Lijstalinea"/>
        <w:numPr>
          <w:ilvl w:val="0"/>
          <w:numId w:val="27"/>
        </w:numPr>
      </w:pPr>
      <w:r>
        <w:t xml:space="preserve">It’s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finds</w:t>
      </w:r>
      <w:proofErr w:type="spellEnd"/>
      <w:r>
        <w:t xml:space="preserve"> out </w:t>
      </w:r>
      <w:proofErr w:type="spellStart"/>
      <w:r>
        <w:t>that</w:t>
      </w:r>
      <w:proofErr w:type="spellEnd"/>
      <w:r>
        <w:t xml:space="preserve"> Voorhees was planning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alter time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thus</w:t>
      </w:r>
      <w:proofErr w:type="spellEnd"/>
      <w:r>
        <w:t xml:space="preserve"> change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order of </w:t>
      </w:r>
      <w:proofErr w:type="spellStart"/>
      <w:r>
        <w:t>things</w:t>
      </w:r>
      <w:proofErr w:type="spellEnd"/>
      <w:r>
        <w:t>.</w:t>
      </w:r>
    </w:p>
    <w:p w14:paraId="51E7806E" w14:textId="39DB315B" w:rsidR="00477021" w:rsidRDefault="00477021" w:rsidP="005973FE">
      <w:pPr>
        <w:pStyle w:val="Lijstalinea"/>
        <w:numPr>
          <w:ilvl w:val="0"/>
          <w:numId w:val="27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contact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Azlanti</w:t>
      </w:r>
      <w:proofErr w:type="spellEnd"/>
      <w:r>
        <w:t xml:space="preserve"> </w:t>
      </w:r>
      <w:proofErr w:type="spellStart"/>
      <w:r>
        <w:t>tech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far below Absalom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new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travels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small homunculi </w:t>
      </w:r>
      <w:proofErr w:type="spellStart"/>
      <w:r>
        <w:t>to</w:t>
      </w:r>
      <w:proofErr w:type="spellEnd"/>
      <w:r>
        <w:t xml:space="preserve"> help </w:t>
      </w:r>
      <w:proofErr w:type="spellStart"/>
      <w:r>
        <w:t>to</w:t>
      </w:r>
      <w:proofErr w:type="spellEnd"/>
      <w:r>
        <w:t xml:space="preserve"> big golems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14:paraId="2901300D" w14:textId="0E8B466C" w:rsidR="008A3CD9" w:rsidRDefault="008A3CD9" w:rsidP="005973FE">
      <w:pPr>
        <w:pStyle w:val="Lijstalinea"/>
        <w:numPr>
          <w:ilvl w:val="0"/>
          <w:numId w:val="27"/>
        </w:numPr>
      </w:pPr>
      <w:proofErr w:type="spellStart"/>
      <w:r>
        <w:t>During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travels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nature </w:t>
      </w:r>
      <w:proofErr w:type="spellStart"/>
      <w:r>
        <w:t>and</w:t>
      </w:r>
      <w:proofErr w:type="spellEnd"/>
      <w:r>
        <w:t xml:space="preserve"> wild </w:t>
      </w:r>
      <w:proofErr w:type="spellStart"/>
      <w:r>
        <w:t>animals</w:t>
      </w:r>
      <w:proofErr w:type="spellEnd"/>
      <w:r>
        <w:t xml:space="preserve">/monsters </w:t>
      </w:r>
      <w:proofErr w:type="spellStart"/>
      <w:r>
        <w:t>become</w:t>
      </w:r>
      <w:proofErr w:type="spellEnd"/>
      <w:r>
        <w:t xml:space="preserve"> even more </w:t>
      </w:r>
      <w:proofErr w:type="spellStart"/>
      <w:r>
        <w:t>dangerous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ravenous</w:t>
      </w:r>
      <w:proofErr w:type="spellEnd"/>
      <w:r>
        <w:t xml:space="preserve"> </w:t>
      </w:r>
      <w:proofErr w:type="spellStart"/>
      <w:r>
        <w:t>everywhere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go. </w:t>
      </w:r>
      <w:proofErr w:type="spellStart"/>
      <w:r>
        <w:t>You</w:t>
      </w:r>
      <w:proofErr w:type="spellEnd"/>
      <w:r>
        <w:t xml:space="preserve"> discover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 w:rsidR="00F5166F">
        <w:t>global</w:t>
      </w:r>
      <w:proofErr w:type="spellEnd"/>
      <w:r w:rsidR="00F5166F">
        <w:t xml:space="preserve"> </w:t>
      </w:r>
      <w:proofErr w:type="spellStart"/>
      <w:r w:rsidR="00F5166F">
        <w:t>threat</w:t>
      </w:r>
      <w:proofErr w:type="spellEnd"/>
      <w:r w:rsidR="00F5166F">
        <w:t xml:space="preserve"> </w:t>
      </w:r>
      <w:proofErr w:type="spellStart"/>
      <w:r w:rsidR="00F5166F">
        <w:t>if</w:t>
      </w:r>
      <w:proofErr w:type="spellEnd"/>
      <w:r w:rsidR="00F5166F">
        <w:t xml:space="preserve"> </w:t>
      </w:r>
      <w:proofErr w:type="spellStart"/>
      <w:r w:rsidR="00F5166F">
        <w:t>the</w:t>
      </w:r>
      <w:proofErr w:type="spellEnd"/>
      <w:r w:rsidR="00F5166F">
        <w:t xml:space="preserve"> source of </w:t>
      </w:r>
      <w:proofErr w:type="spellStart"/>
      <w:r w:rsidR="00F5166F">
        <w:t>it</w:t>
      </w:r>
      <w:proofErr w:type="spellEnd"/>
      <w:r w:rsidR="00F5166F">
        <w:t xml:space="preserve"> is </w:t>
      </w:r>
      <w:proofErr w:type="spellStart"/>
      <w:r w:rsidR="00F5166F">
        <w:t>not</w:t>
      </w:r>
      <w:proofErr w:type="spellEnd"/>
      <w:r w:rsidR="00F5166F">
        <w:t xml:space="preserve"> found.</w:t>
      </w:r>
    </w:p>
    <w:p w14:paraId="101968B1" w14:textId="0B387640" w:rsidR="00F5166F" w:rsidRDefault="00F5166F" w:rsidP="005973FE">
      <w:pPr>
        <w:pStyle w:val="Lijstalinea"/>
        <w:numPr>
          <w:ilvl w:val="0"/>
          <w:numId w:val="27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source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demise</w:t>
      </w:r>
      <w:proofErr w:type="spellEnd"/>
      <w:r>
        <w:t xml:space="preserve"> of </w:t>
      </w:r>
      <w:proofErr w:type="spellStart"/>
      <w:r>
        <w:t>Desna</w:t>
      </w:r>
      <w:proofErr w:type="spellEnd"/>
      <w:r>
        <w:t xml:space="preserve"> </w:t>
      </w:r>
      <w:proofErr w:type="spellStart"/>
      <w:r>
        <w:t>herself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leaves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wilds </w:t>
      </w:r>
      <w:proofErr w:type="spellStart"/>
      <w:r>
        <w:t>ungoverned</w:t>
      </w:r>
      <w:proofErr w:type="spellEnd"/>
      <w:r>
        <w:t>.</w:t>
      </w:r>
    </w:p>
    <w:p w14:paraId="6F474D9C" w14:textId="4F7BCC42" w:rsidR="00477021" w:rsidRDefault="00477021" w:rsidP="005973FE">
      <w:pPr>
        <w:pStyle w:val="Lijstalinea"/>
        <w:numPr>
          <w:ilvl w:val="0"/>
          <w:numId w:val="27"/>
        </w:numPr>
      </w:pPr>
      <w:r>
        <w:t xml:space="preserve">Through </w:t>
      </w:r>
      <w:proofErr w:type="spellStart"/>
      <w:r>
        <w:t>your</w:t>
      </w:r>
      <w:proofErr w:type="spellEnd"/>
      <w:r>
        <w:t xml:space="preserve"> studies of </w:t>
      </w:r>
      <w:proofErr w:type="spellStart"/>
      <w:r>
        <w:t>alchemy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phenomana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discover means </w:t>
      </w:r>
      <w:proofErr w:type="spellStart"/>
      <w:r>
        <w:t>to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refine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shards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 w:rsidR="008A3CD9">
        <w:t xml:space="preserve">. </w:t>
      </w:r>
      <w:proofErr w:type="spellStart"/>
      <w:r w:rsidR="008A3CD9">
        <w:t>This</w:t>
      </w:r>
      <w:proofErr w:type="spellEnd"/>
      <w:r w:rsidR="008A3CD9">
        <w:t xml:space="preserve"> </w:t>
      </w:r>
      <w:proofErr w:type="spellStart"/>
      <w:r w:rsidR="008A3CD9">
        <w:t>awakens</w:t>
      </w:r>
      <w:proofErr w:type="spellEnd"/>
      <w:r w:rsidR="008A3CD9">
        <w:t xml:space="preserve"> </w:t>
      </w:r>
      <w:proofErr w:type="spellStart"/>
      <w:r w:rsidR="008A3CD9">
        <w:t>Bombastus</w:t>
      </w:r>
      <w:proofErr w:type="spellEnd"/>
      <w:r w:rsidR="008A3CD9">
        <w:t xml:space="preserve"> even more, </w:t>
      </w:r>
      <w:proofErr w:type="spellStart"/>
      <w:r w:rsidR="008A3CD9">
        <w:t>who</w:t>
      </w:r>
      <w:proofErr w:type="spellEnd"/>
      <w:r w:rsidR="008A3CD9">
        <w:t xml:space="preserve"> in turn </w:t>
      </w:r>
      <w:proofErr w:type="spellStart"/>
      <w:r w:rsidR="008A3CD9">
        <w:t>helps</w:t>
      </w:r>
      <w:proofErr w:type="spellEnd"/>
      <w:r w:rsidR="008A3CD9">
        <w:t xml:space="preserve"> </w:t>
      </w:r>
      <w:proofErr w:type="spellStart"/>
      <w:r w:rsidR="008A3CD9">
        <w:t>you</w:t>
      </w:r>
      <w:proofErr w:type="spellEnd"/>
      <w:r w:rsidR="008A3CD9">
        <w:t xml:space="preserve"> </w:t>
      </w:r>
      <w:proofErr w:type="spellStart"/>
      <w:r w:rsidR="008A3CD9">
        <w:t>to</w:t>
      </w:r>
      <w:proofErr w:type="spellEnd"/>
      <w:r w:rsidR="008A3CD9">
        <w:t xml:space="preserve"> </w:t>
      </w:r>
      <w:proofErr w:type="spellStart"/>
      <w:r w:rsidR="008A3CD9">
        <w:t>find</w:t>
      </w:r>
      <w:proofErr w:type="spellEnd"/>
      <w:r w:rsidR="008A3CD9">
        <w:t xml:space="preserve"> </w:t>
      </w:r>
      <w:proofErr w:type="spellStart"/>
      <w:r w:rsidR="008A3CD9">
        <w:t>the</w:t>
      </w:r>
      <w:proofErr w:type="spellEnd"/>
      <w:r w:rsidR="008A3CD9">
        <w:t xml:space="preserve"> </w:t>
      </w:r>
      <w:proofErr w:type="spellStart"/>
      <w:r w:rsidR="008A3CD9">
        <w:t>starting</w:t>
      </w:r>
      <w:proofErr w:type="spellEnd"/>
      <w:r w:rsidR="008A3CD9">
        <w:t xml:space="preserve"> point </w:t>
      </w:r>
      <w:proofErr w:type="spellStart"/>
      <w:r w:rsidR="008A3CD9">
        <w:t>to</w:t>
      </w:r>
      <w:proofErr w:type="spellEnd"/>
      <w:r w:rsidR="008A3CD9">
        <w:t xml:space="preserve"> </w:t>
      </w:r>
      <w:proofErr w:type="spellStart"/>
      <w:r w:rsidR="008A3CD9">
        <w:t>the</w:t>
      </w:r>
      <w:proofErr w:type="spellEnd"/>
      <w:r w:rsidR="008A3CD9">
        <w:t xml:space="preserve"> </w:t>
      </w:r>
      <w:proofErr w:type="spellStart"/>
      <w:r w:rsidR="008A3CD9">
        <w:t>Starstone</w:t>
      </w:r>
      <w:proofErr w:type="spellEnd"/>
      <w:r w:rsidR="008A3CD9">
        <w:t xml:space="preserve"> trial.</w:t>
      </w:r>
    </w:p>
    <w:p w14:paraId="5B57F0AB" w14:textId="4ECEDFD7" w:rsidR="008A3CD9" w:rsidRDefault="008A3CD9" w:rsidP="005973FE">
      <w:pPr>
        <w:pStyle w:val="Lijstalinea"/>
        <w:numPr>
          <w:ilvl w:val="0"/>
          <w:numId w:val="27"/>
        </w:numPr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pursue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take </w:t>
      </w:r>
      <w:proofErr w:type="spellStart"/>
      <w:r>
        <w:t>the</w:t>
      </w:r>
      <w:proofErr w:type="spellEnd"/>
      <w:r>
        <w:t xml:space="preserve"> trial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party.</w:t>
      </w:r>
    </w:p>
    <w:p w14:paraId="716E2B45" w14:textId="32F6650B" w:rsidR="008A3CD9" w:rsidRDefault="008A3CD9" w:rsidP="005973FE">
      <w:pPr>
        <w:pStyle w:val="Lijstalinea"/>
        <w:numPr>
          <w:ilvl w:val="0"/>
          <w:numId w:val="27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ascend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take </w:t>
      </w:r>
      <w:proofErr w:type="spellStart"/>
      <w:r>
        <w:t>Desna’s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succumbed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her </w:t>
      </w:r>
      <w:proofErr w:type="spellStart"/>
      <w:r>
        <w:t>wounds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pseudo-</w:t>
      </w:r>
      <w:proofErr w:type="spellStart"/>
      <w:r>
        <w:t>Lamashtu</w:t>
      </w:r>
      <w:proofErr w:type="spellEnd"/>
      <w:r>
        <w:t>.</w:t>
      </w:r>
    </w:p>
    <w:p w14:paraId="7F0E1631" w14:textId="1F0272F1" w:rsidR="00D737A9" w:rsidRDefault="00D737A9" w:rsidP="00D737A9">
      <w:r>
        <w:br w:type="page"/>
      </w:r>
    </w:p>
    <w:p w14:paraId="5FE6B04E" w14:textId="73623D0D" w:rsidR="00834E77" w:rsidRDefault="00834E77" w:rsidP="00834E77"/>
    <w:p w14:paraId="1ACD0357" w14:textId="13CD9245" w:rsidR="00834E77" w:rsidRDefault="00834E77" w:rsidP="00834E77">
      <w:proofErr w:type="spellStart"/>
      <w:r>
        <w:t>Final</w:t>
      </w:r>
      <w:proofErr w:type="spellEnd"/>
      <w:r>
        <w:t xml:space="preserve"> </w:t>
      </w:r>
      <w:proofErr w:type="spellStart"/>
      <w:r>
        <w:t>ending</w:t>
      </w:r>
      <w:proofErr w:type="spellEnd"/>
      <w:r>
        <w:t>:</w:t>
      </w:r>
    </w:p>
    <w:p w14:paraId="5071160A" w14:textId="1D676795" w:rsidR="00834E77" w:rsidRDefault="00834E77" w:rsidP="00834E77"/>
    <w:p w14:paraId="3B42E353" w14:textId="583CB0F2" w:rsidR="00834E77" w:rsidRDefault="00834E77" w:rsidP="00834E77">
      <w:pPr>
        <w:pStyle w:val="Lijstalinea"/>
        <w:numPr>
          <w:ilvl w:val="0"/>
          <w:numId w:val="27"/>
        </w:numPr>
      </w:pPr>
      <w:r>
        <w:t xml:space="preserve">The party </w:t>
      </w:r>
      <w:proofErr w:type="spellStart"/>
      <w:r>
        <w:t>battles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starstone</w:t>
      </w:r>
      <w:proofErr w:type="spellEnd"/>
      <w:r>
        <w:t xml:space="preserve"> </w:t>
      </w:r>
      <w:proofErr w:type="spellStart"/>
      <w:r>
        <w:t>cathedral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scores of </w:t>
      </w:r>
      <w:proofErr w:type="spellStart"/>
      <w:r>
        <w:t>bubbles</w:t>
      </w:r>
      <w:proofErr w:type="spellEnd"/>
      <w:r>
        <w:t xml:space="preserve"> of monsters or </w:t>
      </w:r>
      <w:proofErr w:type="spellStart"/>
      <w:r w:rsidR="00D737A9">
        <w:t>enlisted</w:t>
      </w:r>
      <w:proofErr w:type="spellEnd"/>
      <w:r w:rsidR="00D737A9">
        <w:t xml:space="preserve"> </w:t>
      </w:r>
      <w:proofErr w:type="spellStart"/>
      <w:r w:rsidR="00D737A9">
        <w:t>enemies</w:t>
      </w:r>
      <w:proofErr w:type="spellEnd"/>
      <w:r w:rsidR="00D737A9">
        <w:t xml:space="preserve">. </w:t>
      </w:r>
    </w:p>
    <w:p w14:paraId="22FD92D3" w14:textId="2C66DA06" w:rsidR="00834E77" w:rsidRDefault="00D737A9" w:rsidP="00834E77">
      <w:pPr>
        <w:pStyle w:val="Lijstalinea"/>
        <w:numPr>
          <w:ilvl w:val="0"/>
          <w:numId w:val="27"/>
        </w:numPr>
      </w:pPr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Starstone</w:t>
      </w:r>
      <w:proofErr w:type="spellEnd"/>
      <w:r>
        <w:t xml:space="preserve"> </w:t>
      </w:r>
      <w:proofErr w:type="spellStart"/>
      <w:r>
        <w:t>cathedral</w:t>
      </w:r>
      <w:proofErr w:type="spellEnd"/>
      <w:r>
        <w:t xml:space="preserve">, </w:t>
      </w:r>
      <w:proofErr w:type="spellStart"/>
      <w:r>
        <w:t>t</w:t>
      </w:r>
      <w:r w:rsidR="00834E77">
        <w:t>he</w:t>
      </w:r>
      <w:proofErr w:type="spellEnd"/>
      <w:r w:rsidR="00834E77">
        <w:t xml:space="preserve"> party </w:t>
      </w:r>
      <w:proofErr w:type="spellStart"/>
      <w:r w:rsidR="00834E77">
        <w:t>faces</w:t>
      </w:r>
      <w:proofErr w:type="spellEnd"/>
      <w:r w:rsidR="00834E77">
        <w:t xml:space="preserve"> </w:t>
      </w:r>
      <w:proofErr w:type="spellStart"/>
      <w:r w:rsidR="00834E77">
        <w:t>the</w:t>
      </w:r>
      <w:proofErr w:type="spellEnd"/>
      <w:r w:rsidR="00834E77">
        <w:t xml:space="preserve"> </w:t>
      </w:r>
      <w:proofErr w:type="spellStart"/>
      <w:r w:rsidR="00834E77">
        <w:t>Allgolthu</w:t>
      </w:r>
      <w:proofErr w:type="spellEnd"/>
      <w:r w:rsidR="00834E77">
        <w:t xml:space="preserve"> </w:t>
      </w:r>
      <w:proofErr w:type="spellStart"/>
      <w:r w:rsidR="00834E77">
        <w:t>just</w:t>
      </w:r>
      <w:proofErr w:type="spellEnd"/>
      <w:r w:rsidR="00834E77">
        <w:t xml:space="preserve"> as </w:t>
      </w:r>
      <w:proofErr w:type="spellStart"/>
      <w:r w:rsidR="00834E77">
        <w:t>they</w:t>
      </w:r>
      <w:proofErr w:type="spellEnd"/>
      <w:r w:rsidR="00834E77">
        <w:t xml:space="preserve"> are </w:t>
      </w:r>
      <w:proofErr w:type="spellStart"/>
      <w:r w:rsidR="00834E77">
        <w:t>about</w:t>
      </w:r>
      <w:proofErr w:type="spellEnd"/>
      <w:r w:rsidR="00834E77">
        <w:t xml:space="preserve"> </w:t>
      </w:r>
      <w:proofErr w:type="spellStart"/>
      <w:r w:rsidR="00834E77">
        <w:t>to</w:t>
      </w:r>
      <w:proofErr w:type="spellEnd"/>
      <w:r w:rsidR="00834E77">
        <w:t xml:space="preserve"> end </w:t>
      </w:r>
      <w:proofErr w:type="spellStart"/>
      <w:r w:rsidR="00834E77">
        <w:t>Aroden’s</w:t>
      </w:r>
      <w:proofErr w:type="spellEnd"/>
      <w:r w:rsidR="00834E77">
        <w:t xml:space="preserve"> life </w:t>
      </w:r>
      <w:proofErr w:type="spellStart"/>
      <w:r w:rsidR="00834E77">
        <w:t>with</w:t>
      </w:r>
      <w:proofErr w:type="spellEnd"/>
      <w:r w:rsidR="00834E77">
        <w:t xml:space="preserve"> </w:t>
      </w:r>
      <w:proofErr w:type="spellStart"/>
      <w:r w:rsidR="00834E77">
        <w:t>the</w:t>
      </w:r>
      <w:proofErr w:type="spellEnd"/>
      <w:r w:rsidR="00834E77">
        <w:t xml:space="preserve"> help of </w:t>
      </w:r>
      <w:proofErr w:type="spellStart"/>
      <w:r w:rsidR="00834E77">
        <w:t>Achekek</w:t>
      </w:r>
      <w:proofErr w:type="spellEnd"/>
      <w:r w:rsidR="00834E77">
        <w:t xml:space="preserve">. </w:t>
      </w:r>
    </w:p>
    <w:p w14:paraId="00C6E2D0" w14:textId="26BE1090" w:rsidR="00D737A9" w:rsidRDefault="00D737A9" w:rsidP="00834E77">
      <w:pPr>
        <w:pStyle w:val="Lijstalinea"/>
        <w:numPr>
          <w:ilvl w:val="0"/>
          <w:numId w:val="27"/>
        </w:numPr>
      </w:pPr>
      <w:proofErr w:type="spellStart"/>
      <w:r>
        <w:t>They</w:t>
      </w:r>
      <w:proofErr w:type="spellEnd"/>
      <w:r>
        <w:t xml:space="preserve"> have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options:</w:t>
      </w:r>
    </w:p>
    <w:p w14:paraId="648E1FCE" w14:textId="23ECA404" w:rsidR="00D737A9" w:rsidRDefault="00D737A9" w:rsidP="00D737A9">
      <w:pPr>
        <w:pStyle w:val="Lijstalinea"/>
        <w:numPr>
          <w:ilvl w:val="1"/>
          <w:numId w:val="27"/>
        </w:numPr>
      </w:pPr>
      <w:proofErr w:type="spellStart"/>
      <w:r>
        <w:t>They</w:t>
      </w:r>
      <w:proofErr w:type="spellEnd"/>
      <w:r>
        <w:t xml:space="preserve"> </w:t>
      </w:r>
      <w:proofErr w:type="spellStart"/>
      <w:r>
        <w:t>kill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Allgolthu</w:t>
      </w:r>
      <w:proofErr w:type="spellEnd"/>
      <w:r>
        <w:t xml:space="preserve">; </w:t>
      </w:r>
      <w:proofErr w:type="spellStart"/>
      <w:r>
        <w:t>Achekek</w:t>
      </w:r>
      <w:proofErr w:type="spellEnd"/>
      <w:r>
        <w:t xml:space="preserve"> </w:t>
      </w:r>
      <w:proofErr w:type="spellStart"/>
      <w:r>
        <w:t>kills</w:t>
      </w:r>
      <w:proofErr w:type="spellEnd"/>
      <w:r>
        <w:t xml:space="preserve"> </w:t>
      </w:r>
      <w:proofErr w:type="spellStart"/>
      <w:r>
        <w:t>Aroden</w:t>
      </w:r>
      <w:proofErr w:type="spellEnd"/>
      <w:r>
        <w:t xml:space="preserve">, but is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mortally</w:t>
      </w:r>
      <w:proofErr w:type="spellEnd"/>
      <w:r>
        <w:t xml:space="preserve"> </w:t>
      </w:r>
      <w:proofErr w:type="spellStart"/>
      <w:r>
        <w:t>wounded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flees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far </w:t>
      </w:r>
      <w:proofErr w:type="spellStart"/>
      <w:r>
        <w:t>realm</w:t>
      </w:r>
      <w:proofErr w:type="spellEnd"/>
      <w:r>
        <w:t xml:space="preserve">, never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. The </w:t>
      </w:r>
      <w:proofErr w:type="spellStart"/>
      <w:r>
        <w:t>death</w:t>
      </w:r>
      <w:proofErr w:type="spellEnd"/>
      <w:r>
        <w:t xml:space="preserve"> of </w:t>
      </w:r>
      <w:proofErr w:type="spellStart"/>
      <w:r>
        <w:t>Aroden</w:t>
      </w:r>
      <w:proofErr w:type="spellEnd"/>
      <w:r>
        <w:t xml:space="preserve"> </w:t>
      </w:r>
      <w:proofErr w:type="spellStart"/>
      <w:r>
        <w:t>annihilated</w:t>
      </w:r>
      <w:proofErr w:type="spellEnd"/>
      <w:r>
        <w:t xml:space="preserve"> Absalom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party </w:t>
      </w:r>
      <w:proofErr w:type="spellStart"/>
      <w:r>
        <w:t>itself</w:t>
      </w:r>
      <w:proofErr w:type="spellEnd"/>
      <w:r>
        <w:t xml:space="preserve">, apart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Poppy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survives</w:t>
      </w:r>
      <w:proofErr w:type="spellEnd"/>
      <w:r>
        <w:t xml:space="preserve"> </w:t>
      </w:r>
      <w:proofErr w:type="spellStart"/>
      <w:r>
        <w:t>due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deity</w:t>
      </w:r>
      <w:proofErr w:type="spellEnd"/>
      <w:r>
        <w:t>.</w:t>
      </w:r>
    </w:p>
    <w:p w14:paraId="485D00D9" w14:textId="33EB6DAA" w:rsidR="00D737A9" w:rsidRDefault="00D737A9" w:rsidP="00D737A9">
      <w:pPr>
        <w:pStyle w:val="Lijstalinea"/>
        <w:numPr>
          <w:ilvl w:val="1"/>
          <w:numId w:val="27"/>
        </w:numPr>
      </w:pPr>
      <w:proofErr w:type="spellStart"/>
      <w:r>
        <w:t>They</w:t>
      </w:r>
      <w:proofErr w:type="spellEnd"/>
      <w:r>
        <w:t xml:space="preserve"> stop </w:t>
      </w:r>
      <w:proofErr w:type="spellStart"/>
      <w:r>
        <w:t>Allgolthu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Achekek</w:t>
      </w:r>
      <w:proofErr w:type="spellEnd"/>
      <w:r>
        <w:t xml:space="preserve"> </w:t>
      </w:r>
      <w:proofErr w:type="spellStart"/>
      <w:r>
        <w:t>kill</w:t>
      </w:r>
      <w:proofErr w:type="spellEnd"/>
      <w:r>
        <w:t xml:space="preserve"> </w:t>
      </w:r>
      <w:proofErr w:type="spellStart"/>
      <w:r>
        <w:t>Aroden</w:t>
      </w:r>
      <w:proofErr w:type="spellEnd"/>
      <w:r>
        <w:t xml:space="preserve">. </w:t>
      </w:r>
      <w:proofErr w:type="spellStart"/>
      <w:r>
        <w:t>Aroden</w:t>
      </w:r>
      <w:proofErr w:type="spellEnd"/>
      <w:r>
        <w:t xml:space="preserve"> </w:t>
      </w:r>
      <w:proofErr w:type="spellStart"/>
      <w:r>
        <w:t>flees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far </w:t>
      </w:r>
      <w:proofErr w:type="spellStart"/>
      <w:r>
        <w:t>realms</w:t>
      </w:r>
      <w:proofErr w:type="spellEnd"/>
      <w:r>
        <w:t xml:space="preserve">, never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. </w:t>
      </w:r>
      <w:proofErr w:type="spellStart"/>
      <w:r>
        <w:t>Ache</w:t>
      </w:r>
      <w:r w:rsidR="00A25D6D">
        <w:t>kek</w:t>
      </w:r>
      <w:proofErr w:type="spellEnd"/>
      <w:r w:rsidR="00A25D6D">
        <w:t xml:space="preserve"> </w:t>
      </w:r>
      <w:proofErr w:type="spellStart"/>
      <w:r w:rsidR="00A25D6D">
        <w:t>then</w:t>
      </w:r>
      <w:proofErr w:type="spellEnd"/>
      <w:r w:rsidR="00A25D6D">
        <w:t xml:space="preserve"> </w:t>
      </w:r>
      <w:proofErr w:type="spellStart"/>
      <w:r w:rsidR="00A25D6D">
        <w:t>slays</w:t>
      </w:r>
      <w:proofErr w:type="spellEnd"/>
      <w:r w:rsidR="00A25D6D">
        <w:t xml:space="preserve"> </w:t>
      </w:r>
      <w:proofErr w:type="spellStart"/>
      <w:r w:rsidR="00A25D6D">
        <w:t>the</w:t>
      </w:r>
      <w:proofErr w:type="spellEnd"/>
      <w:r w:rsidR="00A25D6D">
        <w:t xml:space="preserve"> </w:t>
      </w:r>
      <w:proofErr w:type="spellStart"/>
      <w:r w:rsidR="00A25D6D">
        <w:t>Allgolthu</w:t>
      </w:r>
      <w:proofErr w:type="spellEnd"/>
      <w:r w:rsidR="00A25D6D">
        <w:t xml:space="preserve"> </w:t>
      </w:r>
      <w:proofErr w:type="spellStart"/>
      <w:r w:rsidR="00A25D6D">
        <w:t>for</w:t>
      </w:r>
      <w:proofErr w:type="spellEnd"/>
      <w:r w:rsidR="00A25D6D">
        <w:t xml:space="preserve"> </w:t>
      </w:r>
      <w:proofErr w:type="spellStart"/>
      <w:r w:rsidR="00A25D6D">
        <w:t>daring</w:t>
      </w:r>
      <w:proofErr w:type="spellEnd"/>
      <w:r w:rsidR="00A25D6D">
        <w:t xml:space="preserve"> </w:t>
      </w:r>
      <w:proofErr w:type="spellStart"/>
      <w:r w:rsidR="00A25D6D">
        <w:t>to</w:t>
      </w:r>
      <w:proofErr w:type="spellEnd"/>
      <w:r w:rsidR="00A25D6D">
        <w:t xml:space="preserve"> control </w:t>
      </w:r>
      <w:proofErr w:type="spellStart"/>
      <w:r w:rsidR="00A25D6D">
        <w:t>him</w:t>
      </w:r>
      <w:proofErr w:type="spellEnd"/>
      <w:r w:rsidR="00A25D6D">
        <w:t xml:space="preserve">, </w:t>
      </w:r>
      <w:proofErr w:type="spellStart"/>
      <w:r w:rsidR="00A25D6D">
        <w:t>after</w:t>
      </w:r>
      <w:proofErr w:type="spellEnd"/>
      <w:r w:rsidR="00A25D6D">
        <w:t xml:space="preserve"> </w:t>
      </w:r>
      <w:proofErr w:type="spellStart"/>
      <w:r w:rsidR="00A25D6D">
        <w:t>which</w:t>
      </w:r>
      <w:proofErr w:type="spellEnd"/>
      <w:r w:rsidR="00A25D6D">
        <w:t xml:space="preserve"> he </w:t>
      </w:r>
      <w:proofErr w:type="spellStart"/>
      <w:r w:rsidR="00A25D6D">
        <w:t>turns</w:t>
      </w:r>
      <w:proofErr w:type="spellEnd"/>
      <w:r w:rsidR="00A25D6D">
        <w:t xml:space="preserve"> on </w:t>
      </w:r>
      <w:proofErr w:type="spellStart"/>
      <w:r w:rsidR="00A25D6D">
        <w:t>Poppy</w:t>
      </w:r>
      <w:proofErr w:type="spellEnd"/>
      <w:r w:rsidR="00A25D6D">
        <w:t xml:space="preserve"> as </w:t>
      </w:r>
      <w:proofErr w:type="spellStart"/>
      <w:r w:rsidR="00A25D6D">
        <w:t>the</w:t>
      </w:r>
      <w:proofErr w:type="spellEnd"/>
      <w:r w:rsidR="00A25D6D">
        <w:t xml:space="preserve"> </w:t>
      </w:r>
      <w:proofErr w:type="spellStart"/>
      <w:r w:rsidR="00A25D6D">
        <w:t>only</w:t>
      </w:r>
      <w:proofErr w:type="spellEnd"/>
      <w:r w:rsidR="00A25D6D">
        <w:t xml:space="preserve"> </w:t>
      </w:r>
      <w:proofErr w:type="spellStart"/>
      <w:r w:rsidR="00A25D6D">
        <w:t>deity</w:t>
      </w:r>
      <w:proofErr w:type="spellEnd"/>
      <w:r w:rsidR="00A25D6D">
        <w:t xml:space="preserve"> </w:t>
      </w:r>
      <w:proofErr w:type="spellStart"/>
      <w:r w:rsidR="00A25D6D">
        <w:t>left</w:t>
      </w:r>
      <w:proofErr w:type="spellEnd"/>
      <w:r w:rsidR="00A25D6D">
        <w:t xml:space="preserve"> </w:t>
      </w:r>
      <w:proofErr w:type="spellStart"/>
      <w:r w:rsidR="00A25D6D">
        <w:t>alive</w:t>
      </w:r>
      <w:proofErr w:type="spellEnd"/>
      <w:r w:rsidR="00A25D6D">
        <w:t xml:space="preserve"> in his </w:t>
      </w:r>
      <w:proofErr w:type="spellStart"/>
      <w:r w:rsidR="00A25D6D">
        <w:t>viscinity</w:t>
      </w:r>
      <w:proofErr w:type="spellEnd"/>
      <w:r w:rsidR="00A25D6D">
        <w:t xml:space="preserve">. </w:t>
      </w:r>
      <w:proofErr w:type="spellStart"/>
      <w:r w:rsidR="00A25D6D">
        <w:t>If</w:t>
      </w:r>
      <w:proofErr w:type="spellEnd"/>
      <w:r w:rsidR="00A25D6D">
        <w:t xml:space="preserve"> </w:t>
      </w:r>
      <w:proofErr w:type="spellStart"/>
      <w:r w:rsidR="00A25D6D">
        <w:t>the</w:t>
      </w:r>
      <w:proofErr w:type="spellEnd"/>
      <w:r w:rsidR="00A25D6D">
        <w:t xml:space="preserve"> party </w:t>
      </w:r>
      <w:proofErr w:type="spellStart"/>
      <w:r w:rsidR="00A25D6D">
        <w:t>helps</w:t>
      </w:r>
      <w:proofErr w:type="spellEnd"/>
      <w:r w:rsidR="00A25D6D">
        <w:t xml:space="preserve"> </w:t>
      </w:r>
      <w:proofErr w:type="spellStart"/>
      <w:r w:rsidR="00A25D6D">
        <w:t>Poppy</w:t>
      </w:r>
      <w:proofErr w:type="spellEnd"/>
      <w:r w:rsidR="00A25D6D">
        <w:t xml:space="preserve">, </w:t>
      </w:r>
      <w:proofErr w:type="spellStart"/>
      <w:r w:rsidR="00A25D6D">
        <w:t>they</w:t>
      </w:r>
      <w:proofErr w:type="spellEnd"/>
      <w:r w:rsidR="00A25D6D">
        <w:t xml:space="preserve"> </w:t>
      </w:r>
      <w:proofErr w:type="spellStart"/>
      <w:r w:rsidR="00A25D6D">
        <w:t>all</w:t>
      </w:r>
      <w:proofErr w:type="spellEnd"/>
      <w:r w:rsidR="00A25D6D">
        <w:t xml:space="preserve"> die </w:t>
      </w:r>
      <w:proofErr w:type="spellStart"/>
      <w:r w:rsidR="00A25D6D">
        <w:t>and</w:t>
      </w:r>
      <w:proofErr w:type="spellEnd"/>
      <w:r w:rsidR="00A25D6D">
        <w:t xml:space="preserve"> </w:t>
      </w:r>
      <w:proofErr w:type="spellStart"/>
      <w:r w:rsidR="00A25D6D">
        <w:t>so</w:t>
      </w:r>
      <w:proofErr w:type="spellEnd"/>
      <w:r w:rsidR="00A25D6D">
        <w:t xml:space="preserve"> </w:t>
      </w:r>
      <w:proofErr w:type="spellStart"/>
      <w:r w:rsidR="00A25D6D">
        <w:t>will</w:t>
      </w:r>
      <w:proofErr w:type="spellEnd"/>
      <w:r w:rsidR="00A25D6D">
        <w:t xml:space="preserve"> </w:t>
      </w:r>
      <w:proofErr w:type="spellStart"/>
      <w:r w:rsidR="00A25D6D">
        <w:t>Achekek</w:t>
      </w:r>
      <w:proofErr w:type="spellEnd"/>
      <w:r w:rsidR="00A25D6D">
        <w:t xml:space="preserve">. </w:t>
      </w:r>
      <w:proofErr w:type="spellStart"/>
      <w:r w:rsidR="00A25D6D">
        <w:t>If</w:t>
      </w:r>
      <w:proofErr w:type="spellEnd"/>
      <w:r w:rsidR="00A25D6D">
        <w:t xml:space="preserve"> </w:t>
      </w:r>
      <w:proofErr w:type="spellStart"/>
      <w:r w:rsidR="00A25D6D">
        <w:t>the</w:t>
      </w:r>
      <w:proofErr w:type="spellEnd"/>
      <w:r w:rsidR="00A25D6D">
        <w:t xml:space="preserve"> party does </w:t>
      </w:r>
      <w:proofErr w:type="spellStart"/>
      <w:r w:rsidR="00A25D6D">
        <w:t>not</w:t>
      </w:r>
      <w:proofErr w:type="spellEnd"/>
      <w:r w:rsidR="00A25D6D">
        <w:t xml:space="preserve">, </w:t>
      </w:r>
      <w:proofErr w:type="spellStart"/>
      <w:r w:rsidR="00A25D6D">
        <w:t>only</w:t>
      </w:r>
      <w:proofErr w:type="spellEnd"/>
      <w:r w:rsidR="00A25D6D">
        <w:t xml:space="preserve"> </w:t>
      </w:r>
      <w:proofErr w:type="spellStart"/>
      <w:r w:rsidR="00A25D6D">
        <w:t>Poppy</w:t>
      </w:r>
      <w:proofErr w:type="spellEnd"/>
      <w:r w:rsidR="00A25D6D">
        <w:t xml:space="preserve"> dies, </w:t>
      </w:r>
      <w:proofErr w:type="spellStart"/>
      <w:r w:rsidR="00A25D6D">
        <w:t>and</w:t>
      </w:r>
      <w:proofErr w:type="spellEnd"/>
      <w:r w:rsidR="00A25D6D">
        <w:t xml:space="preserve"> </w:t>
      </w:r>
      <w:proofErr w:type="spellStart"/>
      <w:r w:rsidR="00A25D6D">
        <w:t>the</w:t>
      </w:r>
      <w:proofErr w:type="spellEnd"/>
      <w:r w:rsidR="00A25D6D">
        <w:t xml:space="preserve"> </w:t>
      </w:r>
      <w:proofErr w:type="spellStart"/>
      <w:r w:rsidR="00A25D6D">
        <w:t>following</w:t>
      </w:r>
      <w:proofErr w:type="spellEnd"/>
      <w:r w:rsidR="00A25D6D">
        <w:t xml:space="preserve"> </w:t>
      </w:r>
      <w:proofErr w:type="spellStart"/>
      <w:r w:rsidR="00A25D6D">
        <w:t>explosion</w:t>
      </w:r>
      <w:proofErr w:type="spellEnd"/>
      <w:r w:rsidR="00A25D6D">
        <w:t xml:space="preserve"> strips </w:t>
      </w:r>
      <w:proofErr w:type="spellStart"/>
      <w:r w:rsidR="00A25D6D">
        <w:t>the</w:t>
      </w:r>
      <w:proofErr w:type="spellEnd"/>
      <w:r w:rsidR="00A25D6D">
        <w:t xml:space="preserve"> </w:t>
      </w:r>
      <w:proofErr w:type="spellStart"/>
      <w:r w:rsidR="00A25D6D">
        <w:t>other</w:t>
      </w:r>
      <w:proofErr w:type="spellEnd"/>
      <w:r w:rsidR="00A25D6D">
        <w:t xml:space="preserve"> party members of </w:t>
      </w:r>
      <w:proofErr w:type="spellStart"/>
      <w:r w:rsidR="00A25D6D">
        <w:t>all</w:t>
      </w:r>
      <w:proofErr w:type="spellEnd"/>
      <w:r w:rsidR="00A25D6D">
        <w:t xml:space="preserve"> </w:t>
      </w:r>
      <w:proofErr w:type="spellStart"/>
      <w:r w:rsidR="00A25D6D">
        <w:t>their</w:t>
      </w:r>
      <w:proofErr w:type="spellEnd"/>
      <w:r w:rsidR="00A25D6D">
        <w:t xml:space="preserve"> </w:t>
      </w:r>
      <w:proofErr w:type="spellStart"/>
      <w:r w:rsidR="00A25D6D">
        <w:t>divine</w:t>
      </w:r>
      <w:proofErr w:type="spellEnd"/>
      <w:r w:rsidR="00A25D6D">
        <w:t xml:space="preserve"> </w:t>
      </w:r>
      <w:proofErr w:type="spellStart"/>
      <w:r w:rsidR="00A25D6D">
        <w:t>powered</w:t>
      </w:r>
      <w:proofErr w:type="spellEnd"/>
      <w:r w:rsidR="00A25D6D">
        <w:t xml:space="preserve"> </w:t>
      </w:r>
      <w:proofErr w:type="spellStart"/>
      <w:r w:rsidR="00A25D6D">
        <w:t>abilities</w:t>
      </w:r>
      <w:proofErr w:type="spellEnd"/>
      <w:r w:rsidR="00A25D6D">
        <w:t xml:space="preserve">. </w:t>
      </w:r>
      <w:proofErr w:type="spellStart"/>
      <w:r w:rsidR="00A25D6D">
        <w:t>Desna’s</w:t>
      </w:r>
      <w:proofErr w:type="spellEnd"/>
      <w:r w:rsidR="00A25D6D">
        <w:t xml:space="preserve"> </w:t>
      </w:r>
      <w:proofErr w:type="spellStart"/>
      <w:r w:rsidR="00A25D6D">
        <w:t>place</w:t>
      </w:r>
      <w:proofErr w:type="spellEnd"/>
      <w:r w:rsidR="00A25D6D">
        <w:t xml:space="preserve"> is taken </w:t>
      </w:r>
      <w:proofErr w:type="spellStart"/>
      <w:r w:rsidR="00A25D6D">
        <w:t>by</w:t>
      </w:r>
      <w:proofErr w:type="spellEnd"/>
      <w:r w:rsidR="00A25D6D">
        <w:t xml:space="preserve"> </w:t>
      </w:r>
      <w:proofErr w:type="spellStart"/>
      <w:r w:rsidR="00A25D6D">
        <w:t>lamashtu</w:t>
      </w:r>
      <w:proofErr w:type="spellEnd"/>
      <w:r w:rsidR="00A25D6D">
        <w:t xml:space="preserve"> in order </w:t>
      </w:r>
      <w:proofErr w:type="spellStart"/>
      <w:r w:rsidR="00A25D6D">
        <w:t>to</w:t>
      </w:r>
      <w:proofErr w:type="spellEnd"/>
      <w:r w:rsidR="00A25D6D">
        <w:t xml:space="preserve"> </w:t>
      </w:r>
      <w:proofErr w:type="spellStart"/>
      <w:r w:rsidR="00A25D6D">
        <w:t>balance</w:t>
      </w:r>
      <w:proofErr w:type="spellEnd"/>
      <w:r w:rsidR="00A25D6D">
        <w:t xml:space="preserve"> </w:t>
      </w:r>
      <w:proofErr w:type="spellStart"/>
      <w:r w:rsidR="00A25D6D">
        <w:t>the</w:t>
      </w:r>
      <w:proofErr w:type="spellEnd"/>
      <w:r w:rsidR="00A25D6D">
        <w:t xml:space="preserve"> </w:t>
      </w:r>
      <w:proofErr w:type="spellStart"/>
      <w:r w:rsidR="00A25D6D">
        <w:t>natural</w:t>
      </w:r>
      <w:proofErr w:type="spellEnd"/>
      <w:r w:rsidR="00A25D6D">
        <w:t xml:space="preserve"> order of </w:t>
      </w:r>
      <w:proofErr w:type="spellStart"/>
      <w:r w:rsidR="00A25D6D">
        <w:t>things</w:t>
      </w:r>
      <w:proofErr w:type="spellEnd"/>
      <w:r w:rsidR="00A25D6D">
        <w:t>.</w:t>
      </w:r>
    </w:p>
    <w:p w14:paraId="69DAF104" w14:textId="1F4DF6BD" w:rsidR="00A25D6D" w:rsidRDefault="00A25D6D" w:rsidP="00D737A9">
      <w:pPr>
        <w:pStyle w:val="Lijstalinea"/>
        <w:numPr>
          <w:ilvl w:val="1"/>
          <w:numId w:val="27"/>
        </w:numPr>
      </w:pPr>
      <w:r>
        <w:t xml:space="preserve">The party </w:t>
      </w:r>
      <w:proofErr w:type="spellStart"/>
      <w:r>
        <w:t>kills</w:t>
      </w:r>
      <w:proofErr w:type="spellEnd"/>
      <w:r>
        <w:t xml:space="preserve"> </w:t>
      </w:r>
      <w:proofErr w:type="spellStart"/>
      <w:r>
        <w:t>Achekek</w:t>
      </w:r>
      <w:proofErr w:type="spellEnd"/>
      <w:r>
        <w:t xml:space="preserve">. The </w:t>
      </w:r>
      <w:proofErr w:type="spellStart"/>
      <w:r>
        <w:t>Allgolthu</w:t>
      </w:r>
      <w:proofErr w:type="spellEnd"/>
      <w:r>
        <w:t xml:space="preserve"> go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Aroden</w:t>
      </w:r>
      <w:proofErr w:type="spellEnd"/>
      <w:r>
        <w:t xml:space="preserve"> in order </w:t>
      </w:r>
      <w:proofErr w:type="spellStart"/>
      <w:r>
        <w:t>to</w:t>
      </w:r>
      <w:proofErr w:type="spellEnd"/>
      <w:r>
        <w:t xml:space="preserve"> take control of </w:t>
      </w:r>
      <w:proofErr w:type="spellStart"/>
      <w:r>
        <w:t>him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they</w:t>
      </w:r>
      <w:proofErr w:type="spellEnd"/>
      <w:r w:rsidR="00094FDE">
        <w:t xml:space="preserve"> get </w:t>
      </w:r>
      <w:proofErr w:type="spellStart"/>
      <w:r w:rsidR="00094FDE">
        <w:t>into</w:t>
      </w:r>
      <w:proofErr w:type="spellEnd"/>
      <w:r w:rsidR="00094FDE">
        <w:t xml:space="preserve"> a </w:t>
      </w:r>
      <w:proofErr w:type="spellStart"/>
      <w:r w:rsidR="00094FDE">
        <w:t>struggle</w:t>
      </w:r>
      <w:proofErr w:type="spellEnd"/>
      <w:r w:rsidR="00094FDE">
        <w:t xml:space="preserve"> of </w:t>
      </w:r>
      <w:proofErr w:type="spellStart"/>
      <w:r w:rsidR="00094FDE">
        <w:t>wills</w:t>
      </w:r>
      <w:proofErr w:type="spellEnd"/>
      <w:r w:rsidR="00094FDE">
        <w:t xml:space="preserve">. </w:t>
      </w:r>
      <w:proofErr w:type="spellStart"/>
      <w:r w:rsidR="00094FDE">
        <w:t>Aroden</w:t>
      </w:r>
      <w:proofErr w:type="spellEnd"/>
      <w:r w:rsidR="00094FDE">
        <w:t xml:space="preserve"> </w:t>
      </w:r>
      <w:proofErr w:type="spellStart"/>
      <w:r w:rsidR="00094FDE">
        <w:t>decides</w:t>
      </w:r>
      <w:proofErr w:type="spellEnd"/>
      <w:r w:rsidR="00094FDE">
        <w:t xml:space="preserve"> </w:t>
      </w:r>
      <w:proofErr w:type="spellStart"/>
      <w:r w:rsidR="00094FDE">
        <w:t>to</w:t>
      </w:r>
      <w:proofErr w:type="spellEnd"/>
      <w:r w:rsidR="00094FDE">
        <w:t xml:space="preserve"> </w:t>
      </w:r>
      <w:proofErr w:type="spellStart"/>
      <w:r w:rsidR="00094FDE">
        <w:t>not</w:t>
      </w:r>
      <w:proofErr w:type="spellEnd"/>
      <w:r w:rsidR="00094FDE">
        <w:t xml:space="preserve"> chance a </w:t>
      </w:r>
      <w:proofErr w:type="spellStart"/>
      <w:r w:rsidR="00094FDE">
        <w:t>defeat</w:t>
      </w:r>
      <w:proofErr w:type="spellEnd"/>
      <w:r w:rsidR="00094FDE">
        <w:t xml:space="preserve"> on </w:t>
      </w:r>
      <w:proofErr w:type="spellStart"/>
      <w:r w:rsidR="00094FDE">
        <w:t>this</w:t>
      </w:r>
      <w:proofErr w:type="spellEnd"/>
      <w:r w:rsidR="00094FDE">
        <w:t xml:space="preserve"> </w:t>
      </w:r>
      <w:proofErr w:type="spellStart"/>
      <w:r w:rsidR="00094FDE">
        <w:t>plane</w:t>
      </w:r>
      <w:proofErr w:type="spellEnd"/>
      <w:r w:rsidR="00094FDE">
        <w:t xml:space="preserve"> </w:t>
      </w:r>
      <w:proofErr w:type="spellStart"/>
      <w:r w:rsidR="00094FDE">
        <w:t>and</w:t>
      </w:r>
      <w:proofErr w:type="spellEnd"/>
      <w:r w:rsidR="00094FDE">
        <w:t xml:space="preserve"> takes </w:t>
      </w:r>
      <w:proofErr w:type="spellStart"/>
      <w:r w:rsidR="00094FDE">
        <w:t>the</w:t>
      </w:r>
      <w:proofErr w:type="spellEnd"/>
      <w:r w:rsidR="00094FDE">
        <w:t xml:space="preserve"> </w:t>
      </w:r>
      <w:proofErr w:type="spellStart"/>
      <w:r w:rsidR="00094FDE">
        <w:t>Allgolthu</w:t>
      </w:r>
      <w:proofErr w:type="spellEnd"/>
      <w:r w:rsidR="00094FDE">
        <w:t xml:space="preserve"> </w:t>
      </w:r>
      <w:proofErr w:type="spellStart"/>
      <w:r w:rsidR="00094FDE">
        <w:t>with</w:t>
      </w:r>
      <w:proofErr w:type="spellEnd"/>
      <w:r w:rsidR="00094FDE">
        <w:t xml:space="preserve"> </w:t>
      </w:r>
      <w:proofErr w:type="spellStart"/>
      <w:r w:rsidR="00094FDE">
        <w:t>him</w:t>
      </w:r>
      <w:proofErr w:type="spellEnd"/>
      <w:r w:rsidR="00094FDE">
        <w:t xml:space="preserve"> </w:t>
      </w:r>
      <w:proofErr w:type="spellStart"/>
      <w:r w:rsidR="00094FDE">
        <w:t>into</w:t>
      </w:r>
      <w:proofErr w:type="spellEnd"/>
      <w:r w:rsidR="00094FDE">
        <w:t xml:space="preserve"> a blind </w:t>
      </w:r>
      <w:proofErr w:type="spellStart"/>
      <w:r w:rsidR="00094FDE">
        <w:t>planehop</w:t>
      </w:r>
      <w:proofErr w:type="spellEnd"/>
      <w:r w:rsidR="00094FDE">
        <w:t xml:space="preserve"> </w:t>
      </w:r>
      <w:proofErr w:type="spellStart"/>
      <w:r w:rsidR="00094FDE">
        <w:t>to</w:t>
      </w:r>
      <w:proofErr w:type="spellEnd"/>
      <w:r w:rsidR="00094FDE">
        <w:t xml:space="preserve"> </w:t>
      </w:r>
      <w:proofErr w:type="spellStart"/>
      <w:r w:rsidR="00094FDE">
        <w:t>the</w:t>
      </w:r>
      <w:proofErr w:type="spellEnd"/>
      <w:r w:rsidR="00094FDE">
        <w:t xml:space="preserve"> far </w:t>
      </w:r>
      <w:proofErr w:type="spellStart"/>
      <w:r w:rsidR="00094FDE">
        <w:t>realm</w:t>
      </w:r>
      <w:proofErr w:type="spellEnd"/>
      <w:r w:rsidR="00094FDE">
        <w:t xml:space="preserve"> in order </w:t>
      </w:r>
      <w:proofErr w:type="spellStart"/>
      <w:r w:rsidR="00094FDE">
        <w:t>to</w:t>
      </w:r>
      <w:proofErr w:type="spellEnd"/>
      <w:r w:rsidR="00094FDE">
        <w:t xml:space="preserve"> save </w:t>
      </w:r>
      <w:proofErr w:type="spellStart"/>
      <w:r w:rsidR="00094FDE">
        <w:t>this</w:t>
      </w:r>
      <w:proofErr w:type="spellEnd"/>
      <w:r w:rsidR="00094FDE">
        <w:t xml:space="preserve"> </w:t>
      </w:r>
      <w:proofErr w:type="spellStart"/>
      <w:r w:rsidR="00094FDE">
        <w:t>world</w:t>
      </w:r>
      <w:proofErr w:type="spellEnd"/>
      <w:r w:rsidR="00094FDE">
        <w:t xml:space="preserve">. In </w:t>
      </w:r>
      <w:proofErr w:type="spellStart"/>
      <w:r w:rsidR="00094FDE">
        <w:t>the</w:t>
      </w:r>
      <w:proofErr w:type="spellEnd"/>
      <w:r w:rsidR="00094FDE">
        <w:t xml:space="preserve"> </w:t>
      </w:r>
      <w:proofErr w:type="spellStart"/>
      <w:r w:rsidR="00094FDE">
        <w:t>aftermath</w:t>
      </w:r>
      <w:proofErr w:type="spellEnd"/>
      <w:r w:rsidR="00094FDE">
        <w:t xml:space="preserve">, </w:t>
      </w:r>
      <w:proofErr w:type="spellStart"/>
      <w:r w:rsidR="00094FDE">
        <w:t>Poppy</w:t>
      </w:r>
      <w:proofErr w:type="spellEnd"/>
      <w:r w:rsidR="00094FDE">
        <w:t xml:space="preserve"> takes her </w:t>
      </w:r>
      <w:proofErr w:type="spellStart"/>
      <w:r w:rsidR="00094FDE">
        <w:t>place</w:t>
      </w:r>
      <w:proofErr w:type="spellEnd"/>
      <w:r w:rsidR="00094FDE">
        <w:t xml:space="preserve"> in </w:t>
      </w:r>
      <w:proofErr w:type="spellStart"/>
      <w:r w:rsidR="00094FDE">
        <w:t>the</w:t>
      </w:r>
      <w:proofErr w:type="spellEnd"/>
      <w:r w:rsidR="00094FDE">
        <w:t xml:space="preserve"> pantheon as </w:t>
      </w:r>
      <w:proofErr w:type="spellStart"/>
      <w:r w:rsidR="00094FDE">
        <w:t>goddess</w:t>
      </w:r>
      <w:proofErr w:type="spellEnd"/>
      <w:r w:rsidR="00094FDE">
        <w:t xml:space="preserve"> of monsters </w:t>
      </w:r>
      <w:proofErr w:type="spellStart"/>
      <w:r w:rsidR="00094FDE">
        <w:t>and</w:t>
      </w:r>
      <w:proofErr w:type="spellEnd"/>
      <w:r w:rsidR="00094FDE">
        <w:t xml:space="preserve"> </w:t>
      </w:r>
      <w:proofErr w:type="spellStart"/>
      <w:r w:rsidR="00094FDE">
        <w:t>beasts</w:t>
      </w:r>
      <w:proofErr w:type="spellEnd"/>
      <w:r w:rsidR="00094FDE">
        <w:t xml:space="preserve">, </w:t>
      </w:r>
      <w:proofErr w:type="spellStart"/>
      <w:r w:rsidR="00094FDE">
        <w:t>Prez</w:t>
      </w:r>
      <w:proofErr w:type="spellEnd"/>
      <w:r w:rsidR="00094FDE">
        <w:t xml:space="preserve"> </w:t>
      </w:r>
      <w:proofErr w:type="spellStart"/>
      <w:r w:rsidR="00094FDE">
        <w:t>and</w:t>
      </w:r>
      <w:proofErr w:type="spellEnd"/>
      <w:r w:rsidR="00094FDE">
        <w:t xml:space="preserve"> Suzy </w:t>
      </w:r>
      <w:proofErr w:type="spellStart"/>
      <w:r w:rsidR="00094FDE">
        <w:t>ascend</w:t>
      </w:r>
      <w:proofErr w:type="spellEnd"/>
      <w:r w:rsidR="00094FDE">
        <w:t xml:space="preserve"> </w:t>
      </w:r>
      <w:proofErr w:type="spellStart"/>
      <w:r w:rsidR="00094FDE">
        <w:t>to</w:t>
      </w:r>
      <w:proofErr w:type="spellEnd"/>
      <w:r w:rsidR="00094FDE">
        <w:t xml:space="preserve"> </w:t>
      </w:r>
      <w:proofErr w:type="spellStart"/>
      <w:r w:rsidR="00094FDE">
        <w:t>herals</w:t>
      </w:r>
      <w:proofErr w:type="spellEnd"/>
      <w:r w:rsidR="00094FDE">
        <w:t xml:space="preserve"> of </w:t>
      </w:r>
      <w:proofErr w:type="spellStart"/>
      <w:r w:rsidR="00094FDE">
        <w:t>Cayden</w:t>
      </w:r>
      <w:proofErr w:type="spellEnd"/>
      <w:r w:rsidR="00094FDE">
        <w:t xml:space="preserve"> </w:t>
      </w:r>
      <w:proofErr w:type="spellStart"/>
      <w:r w:rsidR="00094FDE">
        <w:t>with</w:t>
      </w:r>
      <w:proofErr w:type="spellEnd"/>
      <w:r w:rsidR="00094FDE">
        <w:t xml:space="preserve"> </w:t>
      </w:r>
      <w:proofErr w:type="spellStart"/>
      <w:r w:rsidR="00094FDE">
        <w:t>the</w:t>
      </w:r>
      <w:proofErr w:type="spellEnd"/>
      <w:r w:rsidR="00094FDE">
        <w:t xml:space="preserve"> </w:t>
      </w:r>
      <w:proofErr w:type="spellStart"/>
      <w:r w:rsidR="00094FDE">
        <w:t>freedom</w:t>
      </w:r>
      <w:proofErr w:type="spellEnd"/>
      <w:r w:rsidR="00094FDE">
        <w:t xml:space="preserve"> </w:t>
      </w:r>
      <w:proofErr w:type="spellStart"/>
      <w:r w:rsidR="00094FDE">
        <w:t>to</w:t>
      </w:r>
      <w:proofErr w:type="spellEnd"/>
      <w:r w:rsidR="00094FDE">
        <w:t xml:space="preserve"> </w:t>
      </w:r>
      <w:proofErr w:type="spellStart"/>
      <w:r w:rsidR="00094FDE">
        <w:t>sometimes</w:t>
      </w:r>
      <w:proofErr w:type="spellEnd"/>
      <w:r w:rsidR="00094FDE">
        <w:t xml:space="preserve"> </w:t>
      </w:r>
      <w:proofErr w:type="spellStart"/>
      <w:r w:rsidR="00094FDE">
        <w:t>travel</w:t>
      </w:r>
      <w:proofErr w:type="spellEnd"/>
      <w:r w:rsidR="00094FDE">
        <w:t xml:space="preserve"> </w:t>
      </w:r>
      <w:proofErr w:type="spellStart"/>
      <w:r w:rsidR="00094FDE">
        <w:t>to</w:t>
      </w:r>
      <w:proofErr w:type="spellEnd"/>
      <w:r w:rsidR="00094FDE">
        <w:t xml:space="preserve"> </w:t>
      </w:r>
      <w:proofErr w:type="spellStart"/>
      <w:r w:rsidR="00094FDE">
        <w:t>the</w:t>
      </w:r>
      <w:proofErr w:type="spellEnd"/>
      <w:r w:rsidR="00094FDE">
        <w:t xml:space="preserve"> PMP </w:t>
      </w:r>
      <w:proofErr w:type="spellStart"/>
      <w:r w:rsidR="00094FDE">
        <w:t>for</w:t>
      </w:r>
      <w:proofErr w:type="spellEnd"/>
      <w:r w:rsidR="00094FDE">
        <w:t xml:space="preserve"> </w:t>
      </w:r>
      <w:proofErr w:type="spellStart"/>
      <w:r w:rsidR="00094FDE">
        <w:t>funzies</w:t>
      </w:r>
      <w:proofErr w:type="spellEnd"/>
      <w:r w:rsidR="00094FDE">
        <w:t xml:space="preserve">, </w:t>
      </w:r>
      <w:proofErr w:type="spellStart"/>
      <w:r w:rsidR="00094FDE">
        <w:t>and</w:t>
      </w:r>
      <w:proofErr w:type="spellEnd"/>
      <w:r w:rsidR="00094FDE">
        <w:t xml:space="preserve"> </w:t>
      </w:r>
      <w:proofErr w:type="spellStart"/>
      <w:r w:rsidR="00094FDE">
        <w:t>Escanor</w:t>
      </w:r>
      <w:proofErr w:type="spellEnd"/>
      <w:r w:rsidR="00094FDE">
        <w:t xml:space="preserve"> </w:t>
      </w:r>
      <w:r w:rsidR="00D70080">
        <w:t>must d</w:t>
      </w:r>
      <w:proofErr w:type="spellStart"/>
      <w:r w:rsidR="00D70080">
        <w:t>ecide</w:t>
      </w:r>
      <w:proofErr w:type="spellEnd"/>
      <w:r w:rsidR="00D70080">
        <w:t xml:space="preserve"> </w:t>
      </w:r>
      <w:proofErr w:type="spellStart"/>
      <w:r w:rsidR="00D70080">
        <w:t>if</w:t>
      </w:r>
      <w:proofErr w:type="spellEnd"/>
      <w:r w:rsidR="00D70080">
        <w:t xml:space="preserve"> </w:t>
      </w:r>
      <w:proofErr w:type="spellStart"/>
      <w:r w:rsidR="00D70080">
        <w:t>Iomedea</w:t>
      </w:r>
      <w:proofErr w:type="spellEnd"/>
      <w:r w:rsidR="00D70080">
        <w:t xml:space="preserve"> or </w:t>
      </w:r>
      <w:proofErr w:type="spellStart"/>
      <w:r w:rsidR="00D70080">
        <w:t>Arazni</w:t>
      </w:r>
      <w:proofErr w:type="spellEnd"/>
      <w:r w:rsidR="00D70080">
        <w:t xml:space="preserve"> or he </w:t>
      </w:r>
      <w:proofErr w:type="spellStart"/>
      <w:r w:rsidR="00D70080">
        <w:t>himself</w:t>
      </w:r>
      <w:proofErr w:type="spellEnd"/>
      <w:r w:rsidR="00D70080">
        <w:t xml:space="preserve"> is </w:t>
      </w:r>
      <w:proofErr w:type="spellStart"/>
      <w:r w:rsidR="00D70080">
        <w:t>fully</w:t>
      </w:r>
      <w:proofErr w:type="spellEnd"/>
      <w:r w:rsidR="00D70080">
        <w:t xml:space="preserve"> </w:t>
      </w:r>
      <w:proofErr w:type="spellStart"/>
      <w:r w:rsidR="00D70080">
        <w:t>instated</w:t>
      </w:r>
      <w:proofErr w:type="spellEnd"/>
      <w:r w:rsidR="00D70080">
        <w:t xml:space="preserve"> as </w:t>
      </w:r>
      <w:proofErr w:type="spellStart"/>
      <w:r w:rsidR="00D70080">
        <w:t>goddess</w:t>
      </w:r>
      <w:proofErr w:type="spellEnd"/>
      <w:r w:rsidR="00D70080">
        <w:t xml:space="preserve"> </w:t>
      </w:r>
      <w:proofErr w:type="spellStart"/>
      <w:r w:rsidR="00D70080">
        <w:t>with</w:t>
      </w:r>
      <w:proofErr w:type="spellEnd"/>
      <w:r w:rsidR="00D70080">
        <w:t xml:space="preserve"> </w:t>
      </w:r>
      <w:proofErr w:type="spellStart"/>
      <w:r w:rsidR="00D70080">
        <w:t>the</w:t>
      </w:r>
      <w:proofErr w:type="spellEnd"/>
      <w:r w:rsidR="00D70080">
        <w:t xml:space="preserve"> </w:t>
      </w:r>
      <w:proofErr w:type="spellStart"/>
      <w:r w:rsidR="00D70080">
        <w:t>other</w:t>
      </w:r>
      <w:proofErr w:type="spellEnd"/>
      <w:r w:rsidR="00D70080">
        <w:t xml:space="preserve"> </w:t>
      </w:r>
      <w:proofErr w:type="spellStart"/>
      <w:r w:rsidR="00D70080">
        <w:t>two</w:t>
      </w:r>
      <w:proofErr w:type="spellEnd"/>
      <w:r w:rsidR="00D70080">
        <w:t xml:space="preserve"> set back </w:t>
      </w:r>
      <w:proofErr w:type="spellStart"/>
      <w:r w:rsidR="00D70080">
        <w:t>to</w:t>
      </w:r>
      <w:proofErr w:type="spellEnd"/>
      <w:r w:rsidR="00D70080">
        <w:t xml:space="preserve"> </w:t>
      </w:r>
      <w:proofErr w:type="spellStart"/>
      <w:r w:rsidR="00D70080">
        <w:t>mortal</w:t>
      </w:r>
      <w:proofErr w:type="spellEnd"/>
      <w:r w:rsidR="00D70080">
        <w:t xml:space="preserve"> life without </w:t>
      </w:r>
      <w:proofErr w:type="spellStart"/>
      <w:r w:rsidR="00D70080">
        <w:t>divine</w:t>
      </w:r>
      <w:proofErr w:type="spellEnd"/>
      <w:r w:rsidR="00D70080">
        <w:t xml:space="preserve"> </w:t>
      </w:r>
      <w:proofErr w:type="spellStart"/>
      <w:r w:rsidR="00D70080">
        <w:t>powers</w:t>
      </w:r>
      <w:proofErr w:type="spellEnd"/>
      <w:r w:rsidR="00D70080">
        <w:t xml:space="preserve"> but in charge of </w:t>
      </w:r>
      <w:proofErr w:type="spellStart"/>
      <w:r w:rsidR="00D70080">
        <w:t>the</w:t>
      </w:r>
      <w:proofErr w:type="spellEnd"/>
      <w:r w:rsidR="00D70080">
        <w:t xml:space="preserve"> </w:t>
      </w:r>
      <w:proofErr w:type="spellStart"/>
      <w:r w:rsidR="00D70080">
        <w:t>Righteous</w:t>
      </w:r>
      <w:proofErr w:type="spellEnd"/>
      <w:r w:rsidR="00D70080">
        <w:t xml:space="preserve"> </w:t>
      </w:r>
      <w:proofErr w:type="spellStart"/>
      <w:r w:rsidR="00D70080">
        <w:t>Army</w:t>
      </w:r>
      <w:proofErr w:type="spellEnd"/>
      <w:r w:rsidR="00D70080">
        <w:t xml:space="preserve"> of </w:t>
      </w:r>
      <w:proofErr w:type="spellStart"/>
      <w:r w:rsidR="00D70080">
        <w:t>the</w:t>
      </w:r>
      <w:proofErr w:type="spellEnd"/>
      <w:r w:rsidR="00D70080">
        <w:t xml:space="preserve"> </w:t>
      </w:r>
      <w:proofErr w:type="spellStart"/>
      <w:r w:rsidR="00D70080">
        <w:t>Many</w:t>
      </w:r>
      <w:proofErr w:type="spellEnd"/>
      <w:r w:rsidR="00D70080">
        <w:t xml:space="preserve">. </w:t>
      </w:r>
    </w:p>
    <w:p w14:paraId="0CFF6AF5" w14:textId="72697D0F" w:rsidR="00FB654A" w:rsidRDefault="00FB654A" w:rsidP="00FB654A"/>
    <w:p w14:paraId="53EF9671" w14:textId="77777777" w:rsidR="00FB654A" w:rsidRPr="00465B3B" w:rsidRDefault="00FB654A" w:rsidP="00FB654A"/>
    <w:sectPr w:rsidR="00FB654A" w:rsidRPr="00465B3B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9CB0" w14:textId="77777777" w:rsidR="00B61B31" w:rsidRDefault="00B61B31" w:rsidP="00643C5A">
      <w:r>
        <w:separator/>
      </w:r>
    </w:p>
  </w:endnote>
  <w:endnote w:type="continuationSeparator" w:id="0">
    <w:p w14:paraId="46A57282" w14:textId="77777777" w:rsidR="00B61B31" w:rsidRDefault="00B61B31" w:rsidP="0064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0B01" w14:textId="77777777" w:rsidR="00B61B31" w:rsidRDefault="00B61B31" w:rsidP="00643C5A">
      <w:r>
        <w:separator/>
      </w:r>
    </w:p>
  </w:footnote>
  <w:footnote w:type="continuationSeparator" w:id="0">
    <w:p w14:paraId="6D457DCE" w14:textId="77777777" w:rsidR="00B61B31" w:rsidRDefault="00B61B31" w:rsidP="00643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95A2CA4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AE341C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664B8C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E4AA79A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132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08098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DA94B8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28E5DBE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263A3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AAF4F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953584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5689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A5A2731"/>
    <w:multiLevelType w:val="multilevel"/>
    <w:tmpl w:val="04090023"/>
    <w:styleLink w:val="Artikelsecti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F163EBC"/>
    <w:multiLevelType w:val="hybridMultilevel"/>
    <w:tmpl w:val="72849F42"/>
    <w:lvl w:ilvl="0" w:tplc="2CCCE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350CFB"/>
    <w:multiLevelType w:val="multilevel"/>
    <w:tmpl w:val="9DF09F0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DEC6B47"/>
    <w:multiLevelType w:val="multilevel"/>
    <w:tmpl w:val="604E1C0A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25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7"/>
  </w:num>
  <w:num w:numId="20">
    <w:abstractNumId w:val="24"/>
  </w:num>
  <w:num w:numId="21">
    <w:abstractNumId w:val="19"/>
  </w:num>
  <w:num w:numId="22">
    <w:abstractNumId w:val="11"/>
  </w:num>
  <w:num w:numId="23">
    <w:abstractNumId w:val="26"/>
  </w:num>
  <w:num w:numId="24">
    <w:abstractNumId w:val="12"/>
  </w:num>
  <w:num w:numId="25">
    <w:abstractNumId w:val="16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4F"/>
    <w:rsid w:val="00094FDE"/>
    <w:rsid w:val="000D5F1D"/>
    <w:rsid w:val="0031407C"/>
    <w:rsid w:val="00465B3B"/>
    <w:rsid w:val="00477021"/>
    <w:rsid w:val="004E108E"/>
    <w:rsid w:val="005973FE"/>
    <w:rsid w:val="00643C5A"/>
    <w:rsid w:val="00645252"/>
    <w:rsid w:val="00694CD4"/>
    <w:rsid w:val="006D3D74"/>
    <w:rsid w:val="007071F8"/>
    <w:rsid w:val="00755302"/>
    <w:rsid w:val="00834E77"/>
    <w:rsid w:val="0083569A"/>
    <w:rsid w:val="008A3CD9"/>
    <w:rsid w:val="009157F7"/>
    <w:rsid w:val="0093104F"/>
    <w:rsid w:val="00A25D6D"/>
    <w:rsid w:val="00A82A0E"/>
    <w:rsid w:val="00A9204E"/>
    <w:rsid w:val="00AD2460"/>
    <w:rsid w:val="00B243EE"/>
    <w:rsid w:val="00B61B31"/>
    <w:rsid w:val="00BB0542"/>
    <w:rsid w:val="00C35892"/>
    <w:rsid w:val="00D70080"/>
    <w:rsid w:val="00D737A9"/>
    <w:rsid w:val="00F5166F"/>
    <w:rsid w:val="00FB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099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C5A"/>
    <w:rPr>
      <w:rFonts w:ascii="Calibri" w:hAnsi="Calibri" w:cs="Calibri"/>
    </w:rPr>
  </w:style>
  <w:style w:type="paragraph" w:styleId="Kop1">
    <w:name w:val="heading 1"/>
    <w:basedOn w:val="Standaard"/>
    <w:next w:val="Standaard"/>
    <w:link w:val="Kop1Char"/>
    <w:uiPriority w:val="9"/>
    <w:qFormat/>
    <w:rsid w:val="00643C5A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3C5A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C5A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43C5A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43C5A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43C5A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43C5A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43C5A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43C5A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43C5A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43C5A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43C5A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643C5A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Kop5Char">
    <w:name w:val="Kop 5 Char"/>
    <w:basedOn w:val="Standaardalinea-lettertype"/>
    <w:link w:val="Kop5"/>
    <w:uiPriority w:val="9"/>
    <w:rsid w:val="00643C5A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Kop6Char">
    <w:name w:val="Kop 6 Char"/>
    <w:basedOn w:val="Standaardalinea-lettertype"/>
    <w:link w:val="Kop6"/>
    <w:uiPriority w:val="9"/>
    <w:rsid w:val="00643C5A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643C5A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rsid w:val="00643C5A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643C5A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rsid w:val="00643C5A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C5A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C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C5A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643C5A"/>
    <w:rPr>
      <w:rFonts w:ascii="Calibri" w:hAnsi="Calibri" w:cs="Calibri"/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643C5A"/>
    <w:rPr>
      <w:rFonts w:ascii="Calibri" w:hAnsi="Calibri" w:cs="Calibri"/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643C5A"/>
    <w:rPr>
      <w:rFonts w:ascii="Calibri" w:hAnsi="Calibri" w:cs="Calibri"/>
      <w:i/>
      <w:iCs/>
      <w:color w:val="1F4E79" w:themeColor="accent1" w:themeShade="80"/>
    </w:rPr>
  </w:style>
  <w:style w:type="character" w:styleId="Zwaar">
    <w:name w:val="Strong"/>
    <w:basedOn w:val="Standaardalinea-lettertype"/>
    <w:uiPriority w:val="22"/>
    <w:qFormat/>
    <w:rsid w:val="00643C5A"/>
    <w:rPr>
      <w:rFonts w:ascii="Calibri" w:hAnsi="Calibri" w:cs="Calibri"/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643C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43C5A"/>
    <w:rPr>
      <w:rFonts w:ascii="Calibri" w:hAnsi="Calibri" w:cs="Calibri"/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C5A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C5A"/>
    <w:rPr>
      <w:rFonts w:ascii="Calibri" w:hAnsi="Calibri" w:cs="Calibri"/>
      <w:i/>
      <w:iCs/>
      <w:color w:val="1F4E79" w:themeColor="accent1" w:themeShade="80"/>
    </w:rPr>
  </w:style>
  <w:style w:type="character" w:styleId="Subtieleverwijzing">
    <w:name w:val="Subtle Reference"/>
    <w:basedOn w:val="Standaardalinea-lettertype"/>
    <w:uiPriority w:val="31"/>
    <w:qFormat/>
    <w:rsid w:val="00643C5A"/>
    <w:rPr>
      <w:rFonts w:ascii="Calibri" w:hAnsi="Calibri" w:cs="Calibri"/>
      <w:smallCaps/>
      <w:color w:val="5A5A5A" w:themeColor="text1" w:themeTint="A5"/>
    </w:rPr>
  </w:style>
  <w:style w:type="character" w:styleId="Intensieveverwijzing">
    <w:name w:val="Intense Reference"/>
    <w:basedOn w:val="Standaardalinea-lettertype"/>
    <w:uiPriority w:val="32"/>
    <w:qFormat/>
    <w:rsid w:val="00643C5A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itelvanboek">
    <w:name w:val="Book Title"/>
    <w:basedOn w:val="Standaardalinea-lettertype"/>
    <w:uiPriority w:val="33"/>
    <w:qFormat/>
    <w:rsid w:val="00643C5A"/>
    <w:rPr>
      <w:rFonts w:ascii="Calibri" w:hAnsi="Calibri" w:cs="Calibri"/>
      <w:b/>
      <w:bCs/>
      <w:i/>
      <w:iCs/>
      <w:spacing w:val="5"/>
    </w:rPr>
  </w:style>
  <w:style w:type="character" w:styleId="Hyperlink">
    <w:name w:val="Hyperlink"/>
    <w:basedOn w:val="Standaardalinea-lettertype"/>
    <w:uiPriority w:val="99"/>
    <w:unhideWhenUsed/>
    <w:rsid w:val="00643C5A"/>
    <w:rPr>
      <w:rFonts w:ascii="Calibri" w:hAnsi="Calibri" w:cs="Calibri"/>
      <w:color w:val="1F4E79" w:themeColor="accent1" w:themeShade="80"/>
      <w:u w:val="single"/>
    </w:rPr>
  </w:style>
  <w:style w:type="character" w:styleId="GevolgdeHyperlink">
    <w:name w:val="FollowedHyperlink"/>
    <w:basedOn w:val="Standaardalinea-lettertype"/>
    <w:uiPriority w:val="99"/>
    <w:unhideWhenUsed/>
    <w:rsid w:val="00643C5A"/>
    <w:rPr>
      <w:rFonts w:ascii="Calibri" w:hAnsi="Calibri" w:cs="Calibri"/>
      <w:color w:val="954F72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643C5A"/>
    <w:pPr>
      <w:spacing w:after="200"/>
    </w:pPr>
    <w:rPr>
      <w:i/>
      <w:iCs/>
      <w:color w:val="44546A" w:themeColor="text2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3C5A"/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3C5A"/>
    <w:rPr>
      <w:rFonts w:ascii="Segoe UI" w:hAnsi="Segoe UI" w:cs="Segoe UI"/>
      <w:szCs w:val="18"/>
    </w:rPr>
  </w:style>
  <w:style w:type="paragraph" w:styleId="Bloktekst">
    <w:name w:val="Block Text"/>
    <w:basedOn w:val="Standaard"/>
    <w:uiPriority w:val="99"/>
    <w:semiHidden/>
    <w:unhideWhenUsed/>
    <w:rsid w:val="00643C5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643C5A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643C5A"/>
    <w:rPr>
      <w:rFonts w:ascii="Calibri" w:hAnsi="Calibri" w:cs="Calibri"/>
      <w:szCs w:val="16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643C5A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643C5A"/>
    <w:rPr>
      <w:rFonts w:ascii="Calibri" w:hAnsi="Calibri" w:cs="Calibri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3C5A"/>
    <w:rPr>
      <w:rFonts w:ascii="Calibri" w:hAnsi="Calibri" w:cs="Calibri"/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43C5A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43C5A"/>
    <w:rPr>
      <w:rFonts w:ascii="Calibri" w:hAnsi="Calibri" w:cs="Calibri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43C5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43C5A"/>
    <w:rPr>
      <w:rFonts w:ascii="Calibri" w:hAnsi="Calibri" w:cs="Calibri"/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643C5A"/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643C5A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43C5A"/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43C5A"/>
    <w:rPr>
      <w:rFonts w:ascii="Calibri" w:hAnsi="Calibri" w:cs="Calibri"/>
      <w:szCs w:val="20"/>
    </w:rPr>
  </w:style>
  <w:style w:type="paragraph" w:styleId="Afzender">
    <w:name w:val="envelope return"/>
    <w:basedOn w:val="Standaard"/>
    <w:uiPriority w:val="99"/>
    <w:semiHidden/>
    <w:unhideWhenUsed/>
    <w:rsid w:val="00643C5A"/>
    <w:rPr>
      <w:rFonts w:ascii="Calibri Light" w:eastAsiaTheme="majorEastAsia" w:hAnsi="Calibri Light" w:cs="Calibri Light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43C5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43C5A"/>
    <w:rPr>
      <w:rFonts w:ascii="Calibri" w:hAnsi="Calibri" w:cs="Calibri"/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643C5A"/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643C5A"/>
    <w:rPr>
      <w:rFonts w:ascii="Consolas" w:hAnsi="Consolas" w:cs="Calibri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643C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643C5A"/>
    <w:rPr>
      <w:rFonts w:ascii="Consolas" w:hAnsi="Consolas" w:cs="Calibri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643C5A"/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643C5A"/>
    <w:rPr>
      <w:rFonts w:ascii="Consolas" w:hAnsi="Consolas" w:cs="Calibri"/>
      <w:szCs w:val="21"/>
    </w:rPr>
  </w:style>
  <w:style w:type="character" w:styleId="Tekstvantijdelijkeaanduiding">
    <w:name w:val="Placeholder Text"/>
    <w:basedOn w:val="Standaardalinea-lettertype"/>
    <w:uiPriority w:val="99"/>
    <w:semiHidden/>
    <w:rsid w:val="00643C5A"/>
    <w:rPr>
      <w:rFonts w:ascii="Calibri" w:hAnsi="Calibri" w:cs="Calibri"/>
      <w:color w:val="3B3838" w:themeColor="background2" w:themeShade="40"/>
    </w:rPr>
  </w:style>
  <w:style w:type="paragraph" w:styleId="Koptekst">
    <w:name w:val="header"/>
    <w:basedOn w:val="Standaard"/>
    <w:link w:val="KoptekstChar"/>
    <w:uiPriority w:val="99"/>
    <w:unhideWhenUsed/>
    <w:rsid w:val="00643C5A"/>
  </w:style>
  <w:style w:type="character" w:customStyle="1" w:styleId="KoptekstChar">
    <w:name w:val="Koptekst Char"/>
    <w:basedOn w:val="Standaardalinea-lettertype"/>
    <w:link w:val="Koptekst"/>
    <w:uiPriority w:val="99"/>
    <w:rsid w:val="00643C5A"/>
    <w:rPr>
      <w:rFonts w:ascii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643C5A"/>
  </w:style>
  <w:style w:type="character" w:customStyle="1" w:styleId="VoettekstChar">
    <w:name w:val="Voettekst Char"/>
    <w:basedOn w:val="Standaardalinea-lettertype"/>
    <w:link w:val="Voettekst"/>
    <w:uiPriority w:val="99"/>
    <w:rsid w:val="00643C5A"/>
    <w:rPr>
      <w:rFonts w:ascii="Calibri" w:hAnsi="Calibri" w:cs="Calibri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643C5A"/>
    <w:pPr>
      <w:spacing w:after="120"/>
      <w:ind w:left="1757"/>
    </w:pPr>
  </w:style>
  <w:style w:type="character" w:styleId="Vermelding">
    <w:name w:val="Mention"/>
    <w:basedOn w:val="Standaardalinea-lettertype"/>
    <w:uiPriority w:val="99"/>
    <w:semiHidden/>
    <w:unhideWhenUsed/>
    <w:rsid w:val="00643C5A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Geenlijst"/>
    <w:uiPriority w:val="99"/>
    <w:semiHidden/>
    <w:unhideWhenUsed/>
    <w:rsid w:val="00643C5A"/>
    <w:pPr>
      <w:numPr>
        <w:numId w:val="24"/>
      </w:numPr>
    </w:pPr>
  </w:style>
  <w:style w:type="numbering" w:styleId="1ai">
    <w:name w:val="Outline List 1"/>
    <w:basedOn w:val="Geenlijst"/>
    <w:uiPriority w:val="99"/>
    <w:semiHidden/>
    <w:unhideWhenUsed/>
    <w:rsid w:val="00643C5A"/>
    <w:pPr>
      <w:numPr>
        <w:numId w:val="25"/>
      </w:numPr>
    </w:pPr>
  </w:style>
  <w:style w:type="character" w:styleId="HTMLVariable">
    <w:name w:val="HTML Variable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643C5A"/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643C5A"/>
    <w:rPr>
      <w:rFonts w:ascii="Calibri" w:hAnsi="Calibri" w:cs="Calibri"/>
      <w:i/>
      <w:iCs/>
    </w:rPr>
  </w:style>
  <w:style w:type="character" w:styleId="HTMLDefinition">
    <w:name w:val="HTML Definition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character" w:styleId="HTML-voorbeeld">
    <w:name w:val="HTML Sample"/>
    <w:basedOn w:val="Standaardalinea-lettertype"/>
    <w:uiPriority w:val="99"/>
    <w:semiHidden/>
    <w:unhideWhenUsed/>
    <w:rsid w:val="00643C5A"/>
    <w:rPr>
      <w:rFonts w:ascii="Consolas" w:hAnsi="Consolas" w:cs="Calibri"/>
      <w:sz w:val="24"/>
      <w:szCs w:val="24"/>
    </w:rPr>
  </w:style>
  <w:style w:type="character" w:styleId="HTML-acroniem">
    <w:name w:val="HTML Acronym"/>
    <w:basedOn w:val="Standaardalinea-lettertype"/>
    <w:uiPriority w:val="99"/>
    <w:semiHidden/>
    <w:unhideWhenUsed/>
    <w:rsid w:val="00643C5A"/>
    <w:rPr>
      <w:rFonts w:ascii="Calibri" w:hAnsi="Calibri" w:cs="Calibri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643C5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643C5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643C5A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643C5A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643C5A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643C5A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643C5A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643C5A"/>
    <w:pPr>
      <w:spacing w:after="100"/>
      <w:ind w:left="154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C5A"/>
    <w:pPr>
      <w:outlineLvl w:val="9"/>
    </w:pPr>
    <w:rPr>
      <w:color w:val="2E74B5" w:themeColor="accent1" w:themeShade="BF"/>
    </w:rPr>
  </w:style>
  <w:style w:type="table" w:styleId="Professioneletabel">
    <w:name w:val="Table Professional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643C5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raster1">
    <w:name w:val="Medium Grid 1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Standaard"/>
    <w:next w:val="Standaard"/>
    <w:uiPriority w:val="37"/>
    <w:semiHidden/>
    <w:unhideWhenUsed/>
    <w:rsid w:val="00643C5A"/>
  </w:style>
  <w:style w:type="character" w:styleId="Hashtag">
    <w:name w:val="Hashtag"/>
    <w:basedOn w:val="Standaardalinea-lettertype"/>
    <w:uiPriority w:val="99"/>
    <w:semiHidden/>
    <w:unhideWhenUsed/>
    <w:rsid w:val="00643C5A"/>
    <w:rPr>
      <w:rFonts w:ascii="Calibri" w:hAnsi="Calibri" w:cs="Calibri"/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643C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643C5A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etabel">
    <w:name w:val="Table Elegant"/>
    <w:basedOn w:val="Standaardtabel"/>
    <w:uiPriority w:val="99"/>
    <w:semiHidden/>
    <w:unhideWhenUsed/>
    <w:rsid w:val="00643C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">
    <w:name w:val="List"/>
    <w:basedOn w:val="Standaard"/>
    <w:uiPriority w:val="99"/>
    <w:semiHidden/>
    <w:unhideWhenUsed/>
    <w:rsid w:val="00643C5A"/>
    <w:pPr>
      <w:ind w:left="360" w:hanging="360"/>
      <w:contextualSpacing/>
    </w:pPr>
  </w:style>
  <w:style w:type="paragraph" w:styleId="Lijst2">
    <w:name w:val="List 2"/>
    <w:basedOn w:val="Standaard"/>
    <w:uiPriority w:val="99"/>
    <w:semiHidden/>
    <w:unhideWhenUsed/>
    <w:rsid w:val="00643C5A"/>
    <w:pPr>
      <w:ind w:left="720" w:hanging="360"/>
      <w:contextualSpacing/>
    </w:pPr>
  </w:style>
  <w:style w:type="paragraph" w:styleId="Lijst3">
    <w:name w:val="List 3"/>
    <w:basedOn w:val="Standaard"/>
    <w:uiPriority w:val="99"/>
    <w:semiHidden/>
    <w:unhideWhenUsed/>
    <w:rsid w:val="00643C5A"/>
    <w:pPr>
      <w:ind w:left="1080" w:hanging="360"/>
      <w:contextualSpacing/>
    </w:pPr>
  </w:style>
  <w:style w:type="paragraph" w:styleId="Lijst4">
    <w:name w:val="List 4"/>
    <w:basedOn w:val="Standaard"/>
    <w:uiPriority w:val="99"/>
    <w:semiHidden/>
    <w:unhideWhenUsed/>
    <w:rsid w:val="00643C5A"/>
    <w:pPr>
      <w:ind w:left="1440" w:hanging="360"/>
      <w:contextualSpacing/>
    </w:pPr>
  </w:style>
  <w:style w:type="paragraph" w:styleId="Lijst5">
    <w:name w:val="List 5"/>
    <w:basedOn w:val="Standaard"/>
    <w:uiPriority w:val="99"/>
    <w:semiHidden/>
    <w:unhideWhenUsed/>
    <w:rsid w:val="00643C5A"/>
    <w:pPr>
      <w:ind w:left="1800" w:hanging="360"/>
      <w:contextualSpacing/>
    </w:pPr>
  </w:style>
  <w:style w:type="table" w:styleId="Tabellijst1">
    <w:name w:val="Table List 1"/>
    <w:basedOn w:val="Standaardtabel"/>
    <w:uiPriority w:val="99"/>
    <w:semiHidden/>
    <w:unhideWhenUsed/>
    <w:rsid w:val="00643C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643C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643C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643C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643C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jstvoortzetting">
    <w:name w:val="List Continue"/>
    <w:basedOn w:val="Standaard"/>
    <w:uiPriority w:val="99"/>
    <w:semiHidden/>
    <w:unhideWhenUsed/>
    <w:rsid w:val="00643C5A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643C5A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643C5A"/>
    <w:pPr>
      <w:spacing w:after="120"/>
      <w:ind w:left="1080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643C5A"/>
    <w:pPr>
      <w:spacing w:after="120"/>
      <w:ind w:left="1440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643C5A"/>
    <w:pPr>
      <w:spacing w:after="120"/>
      <w:ind w:left="1800"/>
      <w:contextualSpacing/>
    </w:pPr>
  </w:style>
  <w:style w:type="paragraph" w:styleId="Lijstalinea">
    <w:name w:val="List Paragraph"/>
    <w:basedOn w:val="Standaard"/>
    <w:uiPriority w:val="34"/>
    <w:unhideWhenUsed/>
    <w:qFormat/>
    <w:rsid w:val="00643C5A"/>
    <w:pPr>
      <w:ind w:left="720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643C5A"/>
    <w:pPr>
      <w:numPr>
        <w:numId w:val="13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643C5A"/>
    <w:pPr>
      <w:numPr>
        <w:numId w:val="14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643C5A"/>
    <w:pPr>
      <w:numPr>
        <w:numId w:val="15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643C5A"/>
    <w:pPr>
      <w:numPr>
        <w:numId w:val="16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643C5A"/>
    <w:pPr>
      <w:numPr>
        <w:numId w:val="17"/>
      </w:numPr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643C5A"/>
    <w:pPr>
      <w:numPr>
        <w:numId w:val="8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643C5A"/>
    <w:pPr>
      <w:numPr>
        <w:numId w:val="9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643C5A"/>
    <w:pPr>
      <w:numPr>
        <w:numId w:val="10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643C5A"/>
    <w:pPr>
      <w:numPr>
        <w:numId w:val="11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643C5A"/>
    <w:pPr>
      <w:numPr>
        <w:numId w:val="12"/>
      </w:numPr>
      <w:contextualSpacing/>
    </w:pPr>
  </w:style>
  <w:style w:type="table" w:styleId="Klassieketabel1">
    <w:name w:val="Table Classic 1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643C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643C5A"/>
  </w:style>
  <w:style w:type="character" w:styleId="Eindnootmarkering">
    <w:name w:val="endnote reference"/>
    <w:basedOn w:val="Standaardalinea-lettertype"/>
    <w:uiPriority w:val="99"/>
    <w:semiHidden/>
    <w:unhideWhenUsed/>
    <w:rsid w:val="00643C5A"/>
    <w:rPr>
      <w:rFonts w:ascii="Calibri" w:hAnsi="Calibri" w:cs="Calibri"/>
      <w:vertAlign w:val="superscript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643C5A"/>
    <w:pPr>
      <w:ind w:left="220" w:hanging="220"/>
    </w:pPr>
  </w:style>
  <w:style w:type="paragraph" w:styleId="Kopbronvermelding">
    <w:name w:val="toa heading"/>
    <w:basedOn w:val="Standaard"/>
    <w:next w:val="Standaard"/>
    <w:uiPriority w:val="99"/>
    <w:semiHidden/>
    <w:unhideWhenUsed/>
    <w:rsid w:val="00643C5A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leurrijkelijst">
    <w:name w:val="Colorful List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643C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643C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643C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">
    <w:name w:val="Colorful Grid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envelop">
    <w:name w:val="envelope address"/>
    <w:basedOn w:val="Standaard"/>
    <w:uiPriority w:val="99"/>
    <w:semiHidden/>
    <w:unhideWhenUsed/>
    <w:rsid w:val="00643C5A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kelsectie">
    <w:name w:val="Outline List 3"/>
    <w:basedOn w:val="Geenlijst"/>
    <w:uiPriority w:val="99"/>
    <w:semiHidden/>
    <w:unhideWhenUsed/>
    <w:rsid w:val="00643C5A"/>
    <w:pPr>
      <w:numPr>
        <w:numId w:val="26"/>
      </w:numPr>
    </w:pPr>
  </w:style>
  <w:style w:type="table" w:styleId="Onopgemaaktetabel1">
    <w:name w:val="Plain Table 1"/>
    <w:basedOn w:val="Standaardtabel"/>
    <w:uiPriority w:val="41"/>
    <w:rsid w:val="00643C5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643C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643C5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643C5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643C5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643C5A"/>
    <w:rPr>
      <w:rFonts w:ascii="Calibri" w:hAnsi="Calibri" w:cs="Calibri"/>
    </w:r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643C5A"/>
  </w:style>
  <w:style w:type="character" w:customStyle="1" w:styleId="DatumChar">
    <w:name w:val="Datum Char"/>
    <w:basedOn w:val="Standaardalinea-lettertype"/>
    <w:link w:val="Datum"/>
    <w:uiPriority w:val="99"/>
    <w:semiHidden/>
    <w:rsid w:val="00643C5A"/>
    <w:rPr>
      <w:rFonts w:ascii="Calibri" w:hAnsi="Calibri" w:cs="Calibri"/>
    </w:rPr>
  </w:style>
  <w:style w:type="paragraph" w:styleId="Normaalweb">
    <w:name w:val="Normal (Web)"/>
    <w:basedOn w:val="Standaard"/>
    <w:uiPriority w:val="99"/>
    <w:semiHidden/>
    <w:unhideWhenUsed/>
    <w:rsid w:val="00643C5A"/>
    <w:rPr>
      <w:rFonts w:ascii="Times New Roman" w:hAnsi="Times New Roman" w:cs="Times New Roman"/>
      <w:sz w:val="24"/>
      <w:szCs w:val="24"/>
    </w:rPr>
  </w:style>
  <w:style w:type="character" w:styleId="Slimmehyperlink">
    <w:name w:val="Smart Hyperlink"/>
    <w:basedOn w:val="Standaardalinea-lettertype"/>
    <w:uiPriority w:val="99"/>
    <w:semiHidden/>
    <w:unhideWhenUsed/>
    <w:rsid w:val="00643C5A"/>
    <w:rPr>
      <w:rFonts w:ascii="Calibri" w:hAnsi="Calibri" w:cs="Calibri"/>
      <w:u w:val="dotted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3C5A"/>
    <w:rPr>
      <w:rFonts w:ascii="Calibri" w:hAnsi="Calibri" w:cs="Calibri"/>
      <w:color w:val="605E5C"/>
      <w:shd w:val="clear" w:color="auto" w:fill="E1DFDD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643C5A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43C5A"/>
    <w:rPr>
      <w:rFonts w:ascii="Calibri" w:hAnsi="Calibri" w:cs="Calibri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643C5A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643C5A"/>
    <w:rPr>
      <w:rFonts w:ascii="Calibri" w:hAnsi="Calibri" w:cs="Calibri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43C5A"/>
    <w:pPr>
      <w:spacing w:after="120"/>
      <w:ind w:left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43C5A"/>
    <w:rPr>
      <w:rFonts w:ascii="Calibri" w:hAnsi="Calibri" w:cs="Calibri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643C5A"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643C5A"/>
    <w:rPr>
      <w:rFonts w:ascii="Calibri" w:hAnsi="Calibri" w:cs="Calibri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643C5A"/>
    <w:pPr>
      <w:spacing w:after="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643C5A"/>
    <w:rPr>
      <w:rFonts w:ascii="Calibri" w:hAnsi="Calibri" w:cs="Calibri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643C5A"/>
    <w:pPr>
      <w:spacing w:after="0"/>
      <w:ind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643C5A"/>
    <w:rPr>
      <w:rFonts w:ascii="Calibri" w:hAnsi="Calibri" w:cs="Calibri"/>
    </w:rPr>
  </w:style>
  <w:style w:type="paragraph" w:styleId="Standaardinspringing">
    <w:name w:val="Normal Indent"/>
    <w:basedOn w:val="Standaard"/>
    <w:uiPriority w:val="99"/>
    <w:semiHidden/>
    <w:unhideWhenUsed/>
    <w:rsid w:val="00643C5A"/>
    <w:pPr>
      <w:ind w:left="720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643C5A"/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643C5A"/>
    <w:rPr>
      <w:rFonts w:ascii="Calibri" w:hAnsi="Calibri" w:cs="Calibri"/>
    </w:rPr>
  </w:style>
  <w:style w:type="table" w:styleId="Eigentijdsetabel">
    <w:name w:val="Table Contemporary"/>
    <w:basedOn w:val="Standaardtabel"/>
    <w:uiPriority w:val="99"/>
    <w:semiHidden/>
    <w:unhideWhenUsed/>
    <w:rsid w:val="00643C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chtelijst">
    <w:name w:val="Light List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643C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643C5A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643C5A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643C5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643C5A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643C5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643C5A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chtraster">
    <w:name w:val="Light Grid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643C5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onkerelijst">
    <w:name w:val="Dark List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jsttabel1licht">
    <w:name w:val="List Table 1 Light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2">
    <w:name w:val="List Table 2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3">
    <w:name w:val="List Table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643C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643C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643C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643C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643C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643C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643C5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643C5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643C5A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643C5A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643C5A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643C5A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643C5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643C5A"/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643C5A"/>
    <w:rPr>
      <w:rFonts w:ascii="Calibri" w:hAnsi="Calibri" w:cs="Calibri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643C5A"/>
  </w:style>
  <w:style w:type="character" w:customStyle="1" w:styleId="AanhefChar">
    <w:name w:val="Aanhef Char"/>
    <w:basedOn w:val="Standaardalinea-lettertype"/>
    <w:link w:val="Aanhef"/>
    <w:uiPriority w:val="99"/>
    <w:semiHidden/>
    <w:rsid w:val="00643C5A"/>
    <w:rPr>
      <w:rFonts w:ascii="Calibri" w:hAnsi="Calibri" w:cs="Calibri"/>
    </w:rPr>
  </w:style>
  <w:style w:type="table" w:styleId="Tabelkolommen1">
    <w:name w:val="Table Columns 1"/>
    <w:basedOn w:val="Standaardtabel"/>
    <w:uiPriority w:val="99"/>
    <w:semiHidden/>
    <w:unhideWhenUsed/>
    <w:rsid w:val="00643C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643C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643C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643C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643C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Handtekening">
    <w:name w:val="Signature"/>
    <w:basedOn w:val="Standaard"/>
    <w:link w:val="HandtekeningChar"/>
    <w:uiPriority w:val="99"/>
    <w:semiHidden/>
    <w:unhideWhenUsed/>
    <w:rsid w:val="00643C5A"/>
    <w:pPr>
      <w:ind w:left="4320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643C5A"/>
    <w:rPr>
      <w:rFonts w:ascii="Calibri" w:hAnsi="Calibri" w:cs="Calibri"/>
    </w:rPr>
  </w:style>
  <w:style w:type="table" w:styleId="Eenvoudigetabel1">
    <w:name w:val="Table Simple 1"/>
    <w:basedOn w:val="Standaardtabel"/>
    <w:uiPriority w:val="99"/>
    <w:semiHidden/>
    <w:unhideWhenUsed/>
    <w:rsid w:val="00643C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643C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643C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rsid w:val="00643C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643C5A"/>
    <w:pPr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643C5A"/>
    <w:pPr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643C5A"/>
    <w:pPr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643C5A"/>
    <w:pPr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643C5A"/>
    <w:pPr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643C5A"/>
    <w:pPr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643C5A"/>
    <w:pPr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643C5A"/>
    <w:pPr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643C5A"/>
    <w:pPr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643C5A"/>
    <w:rPr>
      <w:rFonts w:ascii="Calibri Light" w:eastAsiaTheme="majorEastAsia" w:hAnsi="Calibri Light" w:cs="Calibri Light"/>
      <w:b/>
      <w:bCs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643C5A"/>
    <w:pPr>
      <w:ind w:left="4320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643C5A"/>
    <w:rPr>
      <w:rFonts w:ascii="Calibri" w:hAnsi="Calibri" w:cs="Calibri"/>
    </w:rPr>
  </w:style>
  <w:style w:type="table" w:styleId="Tabelraster">
    <w:name w:val="Table Grid"/>
    <w:basedOn w:val="Standaardtabel"/>
    <w:uiPriority w:val="39"/>
    <w:rsid w:val="0064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643C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643C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643C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643C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643C5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1licht">
    <w:name w:val="Grid Table 1 Light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3">
    <w:name w:val="Grid Table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643C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643C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643C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643C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643C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643C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643C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643C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643C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643C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643C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643C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tabel1">
    <w:name w:val="Table Web 1"/>
    <w:basedOn w:val="Standaardtabel"/>
    <w:uiPriority w:val="99"/>
    <w:semiHidden/>
    <w:unhideWhenUsed/>
    <w:rsid w:val="00643C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643C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rsid w:val="00643C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basedOn w:val="Standaardalinea-lettertype"/>
    <w:uiPriority w:val="99"/>
    <w:semiHidden/>
    <w:unhideWhenUsed/>
    <w:rsid w:val="00643C5A"/>
    <w:rPr>
      <w:rFonts w:ascii="Calibri" w:hAnsi="Calibri" w:cs="Calibri"/>
      <w:vertAlign w:val="superscript"/>
    </w:rPr>
  </w:style>
  <w:style w:type="character" w:styleId="Regelnummer">
    <w:name w:val="line number"/>
    <w:basedOn w:val="Standaardalinea-lettertype"/>
    <w:uiPriority w:val="99"/>
    <w:semiHidden/>
    <w:unhideWhenUsed/>
    <w:rsid w:val="00643C5A"/>
    <w:rPr>
      <w:rFonts w:ascii="Calibri" w:hAnsi="Calibri" w:cs="Calibri"/>
    </w:rPr>
  </w:style>
  <w:style w:type="table" w:styleId="3D-effectenvoortabel1">
    <w:name w:val="Table 3D effects 1"/>
    <w:basedOn w:val="Standaardtabel"/>
    <w:uiPriority w:val="99"/>
    <w:semiHidden/>
    <w:unhideWhenUsed/>
    <w:rsid w:val="00643C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643C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64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basedOn w:val="Standaardalinea-lettertype"/>
    <w:uiPriority w:val="99"/>
    <w:semiHidden/>
    <w:unhideWhenUsed/>
    <w:rsid w:val="00643C5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ts\AppData\Local\Microsoft\Office\16.0\DTS\nl-NL%7b805C4C8D-9D04-4CB0-BA7F-5830EAFEA734%7d\%7b28C39A00-2F62-4727-8C0D-033171E5B655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D1201AAC-F507-48FC-8C85-90D0911F9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{28C39A00-2F62-4727-8C0D-033171E5B655}tf02786999_win32</Template>
  <TotalTime>0</TotalTime>
  <Pages>3</Pages>
  <Words>1159</Words>
  <Characters>6377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2021-12-13T08:03:00Z</dcterms:created>
  <dcterms:modified xsi:type="dcterms:W3CDTF">2021-12-13T09:33:00Z</dcterms:modified>
</cp:coreProperties>
</file>